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A9F" w:rsidRPr="00C6458B" w:rsidRDefault="00C6458B">
      <w:pPr>
        <w:spacing w:before="59"/>
        <w:ind w:left="120"/>
        <w:rPr>
          <w:rFonts w:ascii="Calibri" w:eastAsia="Calibri" w:hAnsi="Calibri" w:cs="Calibri"/>
          <w:sz w:val="28"/>
          <w:szCs w:val="24"/>
        </w:rPr>
      </w:pPr>
      <w:proofErr w:type="spellStart"/>
      <w:proofErr w:type="gramStart"/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c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c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N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S</w:t>
      </w:r>
      <w:r w:rsidRPr="00C6458B">
        <w:rPr>
          <w:rFonts w:ascii="Calibri" w:eastAsia="Calibri" w:hAnsi="Calibri" w:cs="Calibri"/>
          <w:b/>
          <w:sz w:val="28"/>
          <w:szCs w:val="24"/>
        </w:rPr>
        <w:t>O</w:t>
      </w:r>
      <w:proofErr w:type="spellEnd"/>
      <w:proofErr w:type="gramEnd"/>
      <w:r w:rsidRPr="00C6458B">
        <w:rPr>
          <w:rFonts w:ascii="Calibri" w:eastAsia="Calibri" w:hAnsi="Calibri" w:cs="Calibri"/>
          <w:b/>
          <w:sz w:val="28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C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o</w:t>
      </w:r>
      <w:r w:rsidRPr="00C6458B">
        <w:rPr>
          <w:rFonts w:ascii="Calibri" w:eastAsia="Calibri" w:hAnsi="Calibri" w:cs="Calibri"/>
          <w:b/>
          <w:spacing w:val="-2"/>
          <w:sz w:val="28"/>
          <w:szCs w:val="24"/>
        </w:rPr>
        <w:t>m</w:t>
      </w:r>
      <w:r w:rsidRPr="00C6458B">
        <w:rPr>
          <w:rFonts w:ascii="Calibri" w:eastAsia="Calibri" w:hAnsi="Calibri" w:cs="Calibri"/>
          <w:b/>
          <w:sz w:val="28"/>
          <w:szCs w:val="24"/>
        </w:rPr>
        <w:t>m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en</w:t>
      </w:r>
      <w:r w:rsidRPr="00C6458B">
        <w:rPr>
          <w:rFonts w:ascii="Calibri" w:eastAsia="Calibri" w:hAnsi="Calibri" w:cs="Calibri"/>
          <w:b/>
          <w:sz w:val="28"/>
          <w:szCs w:val="24"/>
        </w:rPr>
        <w:t>ts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an</w:t>
      </w:r>
      <w:r w:rsidRPr="00C6458B">
        <w:rPr>
          <w:rFonts w:ascii="Calibri" w:eastAsia="Calibri" w:hAnsi="Calibri" w:cs="Calibri"/>
          <w:b/>
          <w:sz w:val="28"/>
          <w:szCs w:val="24"/>
        </w:rPr>
        <w:t>d</w:t>
      </w:r>
      <w:r w:rsidRPr="00C6458B">
        <w:rPr>
          <w:rFonts w:ascii="Calibri" w:eastAsia="Calibri" w:hAnsi="Calibri" w:cs="Calibri"/>
          <w:b/>
          <w:spacing w:val="-3"/>
          <w:sz w:val="28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s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u</w:t>
      </w:r>
      <w:r w:rsidRPr="00C6458B">
        <w:rPr>
          <w:rFonts w:ascii="Calibri" w:eastAsia="Calibri" w:hAnsi="Calibri" w:cs="Calibri"/>
          <w:b/>
          <w:spacing w:val="-2"/>
          <w:sz w:val="28"/>
          <w:szCs w:val="24"/>
        </w:rPr>
        <w:t>g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g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e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s</w:t>
      </w:r>
      <w:r w:rsidRPr="00C6458B">
        <w:rPr>
          <w:rFonts w:ascii="Calibri" w:eastAsia="Calibri" w:hAnsi="Calibri" w:cs="Calibri"/>
          <w:b/>
          <w:spacing w:val="-2"/>
          <w:sz w:val="28"/>
          <w:szCs w:val="24"/>
        </w:rPr>
        <w:t>t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i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on</w:t>
      </w:r>
      <w:r w:rsidRPr="00C6458B">
        <w:rPr>
          <w:rFonts w:ascii="Calibri" w:eastAsia="Calibri" w:hAnsi="Calibri" w:cs="Calibri"/>
          <w:b/>
          <w:sz w:val="28"/>
          <w:szCs w:val="24"/>
        </w:rPr>
        <w:t>s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o</w:t>
      </w:r>
      <w:r w:rsidRPr="00C6458B">
        <w:rPr>
          <w:rFonts w:ascii="Calibri" w:eastAsia="Calibri" w:hAnsi="Calibri" w:cs="Calibri"/>
          <w:b/>
          <w:sz w:val="28"/>
          <w:szCs w:val="24"/>
        </w:rPr>
        <w:t xml:space="preserve">n </w:t>
      </w:r>
      <w:r w:rsidRPr="00C6458B">
        <w:rPr>
          <w:rFonts w:ascii="Calibri" w:eastAsia="Calibri" w:hAnsi="Calibri" w:cs="Calibri"/>
          <w:b/>
          <w:spacing w:val="-2"/>
          <w:sz w:val="28"/>
          <w:szCs w:val="24"/>
        </w:rPr>
        <w:t>G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N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S</w:t>
      </w:r>
      <w:r w:rsidRPr="00C6458B">
        <w:rPr>
          <w:rFonts w:ascii="Calibri" w:eastAsia="Calibri" w:hAnsi="Calibri" w:cs="Calibri"/>
          <w:b/>
          <w:sz w:val="28"/>
          <w:szCs w:val="24"/>
        </w:rPr>
        <w:t xml:space="preserve">O 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d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r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a</w:t>
      </w:r>
      <w:r w:rsidRPr="00C6458B">
        <w:rPr>
          <w:rFonts w:ascii="Calibri" w:eastAsia="Calibri" w:hAnsi="Calibri" w:cs="Calibri"/>
          <w:b/>
          <w:sz w:val="28"/>
          <w:szCs w:val="24"/>
        </w:rPr>
        <w:t>ft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pacing w:val="-2"/>
          <w:sz w:val="28"/>
          <w:szCs w:val="24"/>
        </w:rPr>
        <w:t>P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r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in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ci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p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l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e</w:t>
      </w:r>
      <w:r w:rsidRPr="00C6458B">
        <w:rPr>
          <w:rFonts w:ascii="Calibri" w:eastAsia="Calibri" w:hAnsi="Calibri" w:cs="Calibri"/>
          <w:b/>
          <w:sz w:val="28"/>
          <w:szCs w:val="24"/>
        </w:rPr>
        <w:t xml:space="preserve">s </w:t>
      </w:r>
      <w:r w:rsidRPr="00C6458B">
        <w:rPr>
          <w:rFonts w:ascii="Calibri" w:eastAsia="Calibri" w:hAnsi="Calibri" w:cs="Calibri"/>
          <w:b/>
          <w:spacing w:val="-2"/>
          <w:sz w:val="28"/>
          <w:szCs w:val="24"/>
        </w:rPr>
        <w:t>C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r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o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s</w:t>
      </w:r>
      <w:r w:rsidRPr="00C6458B">
        <w:rPr>
          <w:rFonts w:ascii="Calibri" w:eastAsia="Calibri" w:hAnsi="Calibri" w:cs="Calibri"/>
          <w:b/>
          <w:sz w:val="28"/>
          <w:szCs w:val="24"/>
        </w:rPr>
        <w:t>s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C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o</w:t>
      </w:r>
      <w:r w:rsidRPr="00C6458B">
        <w:rPr>
          <w:rFonts w:ascii="Calibri" w:eastAsia="Calibri" w:hAnsi="Calibri" w:cs="Calibri"/>
          <w:b/>
          <w:spacing w:val="-2"/>
          <w:sz w:val="28"/>
          <w:szCs w:val="24"/>
        </w:rPr>
        <w:t>m</w:t>
      </w:r>
      <w:r w:rsidRPr="00C6458B">
        <w:rPr>
          <w:rFonts w:ascii="Calibri" w:eastAsia="Calibri" w:hAnsi="Calibri" w:cs="Calibri"/>
          <w:b/>
          <w:sz w:val="28"/>
          <w:szCs w:val="24"/>
        </w:rPr>
        <w:t>m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un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i</w:t>
      </w:r>
      <w:r w:rsidRPr="00C6458B">
        <w:rPr>
          <w:rFonts w:ascii="Calibri" w:eastAsia="Calibri" w:hAnsi="Calibri" w:cs="Calibri"/>
          <w:b/>
          <w:sz w:val="28"/>
          <w:szCs w:val="24"/>
        </w:rPr>
        <w:t>ty</w:t>
      </w:r>
      <w:r w:rsidRPr="00C6458B">
        <w:rPr>
          <w:rFonts w:ascii="Calibri" w:eastAsia="Calibri" w:hAnsi="Calibri" w:cs="Calibri"/>
          <w:b/>
          <w:spacing w:val="-3"/>
          <w:sz w:val="28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pacing w:val="-1"/>
          <w:sz w:val="28"/>
          <w:szCs w:val="24"/>
        </w:rPr>
        <w:t>W</w:t>
      </w:r>
      <w:r w:rsidRPr="00C6458B">
        <w:rPr>
          <w:rFonts w:ascii="Calibri" w:eastAsia="Calibri" w:hAnsi="Calibri" w:cs="Calibri"/>
          <w:b/>
          <w:spacing w:val="1"/>
          <w:sz w:val="28"/>
          <w:szCs w:val="24"/>
        </w:rPr>
        <w:t>G’</w:t>
      </w:r>
      <w:r w:rsidRPr="00C6458B">
        <w:rPr>
          <w:rFonts w:ascii="Calibri" w:eastAsia="Calibri" w:hAnsi="Calibri" w:cs="Calibri"/>
          <w:b/>
          <w:sz w:val="28"/>
          <w:szCs w:val="24"/>
        </w:rPr>
        <w:t>s</w:t>
      </w:r>
    </w:p>
    <w:p w:rsidR="000A4A9F" w:rsidRPr="00C6458B" w:rsidRDefault="000A4A9F">
      <w:pPr>
        <w:spacing w:before="11" w:line="260" w:lineRule="exact"/>
        <w:rPr>
          <w:sz w:val="24"/>
          <w:szCs w:val="24"/>
        </w:rPr>
      </w:pPr>
    </w:p>
    <w:p w:rsidR="000A4A9F" w:rsidRPr="00C6458B" w:rsidRDefault="00C6458B">
      <w:pPr>
        <w:ind w:left="120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b/>
          <w:sz w:val="24"/>
          <w:szCs w:val="24"/>
        </w:rPr>
        <w:t>t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odu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b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an</w:t>
      </w:r>
      <w:r w:rsidRPr="00C6458B">
        <w:rPr>
          <w:rFonts w:ascii="Calibri" w:eastAsia="Calibri" w:hAnsi="Calibri" w:cs="Calibri"/>
          <w:b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Su</w:t>
      </w:r>
      <w:r w:rsidRPr="00C6458B">
        <w:rPr>
          <w:rFonts w:ascii="Calibri" w:eastAsia="Calibri" w:hAnsi="Calibri" w:cs="Calibri"/>
          <w:b/>
          <w:sz w:val="24"/>
          <w:szCs w:val="24"/>
        </w:rPr>
        <w:t>mm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b/>
          <w:spacing w:val="-2"/>
          <w:sz w:val="24"/>
          <w:szCs w:val="24"/>
        </w:rPr>
        <w:t>r</w:t>
      </w:r>
      <w:r w:rsidRPr="00C6458B">
        <w:rPr>
          <w:rFonts w:ascii="Calibri" w:eastAsia="Calibri" w:hAnsi="Calibri" w:cs="Calibri"/>
          <w:b/>
          <w:sz w:val="24"/>
          <w:szCs w:val="24"/>
        </w:rPr>
        <w:t>y</w:t>
      </w:r>
    </w:p>
    <w:p w:rsidR="00C6458B" w:rsidRDefault="00C6458B">
      <w:pPr>
        <w:spacing w:before="2"/>
        <w:ind w:left="119" w:right="148" w:firstLine="1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>
      <w:pPr>
        <w:spacing w:before="2"/>
        <w:ind w:left="119" w:right="148" w:firstLine="1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ly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 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WG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its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in 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sta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Ric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. It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no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ee</w:t>
      </w:r>
      <w:r w:rsidRPr="00C6458B">
        <w:rPr>
          <w:rFonts w:ascii="Calibri" w:eastAsia="Calibri" w:hAnsi="Calibri" w:cs="Calibri"/>
          <w:sz w:val="24"/>
          <w:szCs w:val="24"/>
        </w:rPr>
        <w:t>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ack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>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cil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ack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ow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sef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ess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gu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eli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es.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cil al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proofErr w:type="gramStart"/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k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le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dg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proofErr w:type="gram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ese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gu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li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a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h-l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eve</w:t>
      </w:r>
      <w:r w:rsidRPr="00C6458B">
        <w:rPr>
          <w:rFonts w:ascii="Calibri" w:eastAsia="Calibri" w:hAnsi="Calibri" w:cs="Calibri"/>
          <w:sz w:val="24"/>
          <w:szCs w:val="24"/>
        </w:rPr>
        <w:t xml:space="preserve">l.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ractic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s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ith 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ard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ss-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mmun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relati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,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erat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cisi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-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-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eed 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clarificat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or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eed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ed in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dd</w:t>
      </w:r>
      <w:r w:rsidRPr="00C6458B">
        <w:rPr>
          <w:rFonts w:ascii="Calibri" w:eastAsia="Calibri" w:hAnsi="Calibri" w:cs="Calibri"/>
          <w:sz w:val="24"/>
          <w:szCs w:val="24"/>
        </w:rPr>
        <w:t>iti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on</w:t>
      </w:r>
      <w:r w:rsidRPr="00C6458B">
        <w:rPr>
          <w:rFonts w:ascii="Calibri" w:eastAsia="Calibri" w:hAnsi="Calibri" w:cs="Calibri"/>
          <w:sz w:val="24"/>
          <w:szCs w:val="24"/>
        </w:rPr>
        <w:t>al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in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C6458B" w:rsidRDefault="00C6458B" w:rsidP="00C6458B">
      <w:pPr>
        <w:spacing w:before="14"/>
        <w:rPr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2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efi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p in re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rifi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.</w:t>
      </w:r>
    </w:p>
    <w:p w:rsidR="00C6458B" w:rsidRDefault="00C6458B" w:rsidP="00C6458B">
      <w:pPr>
        <w:spacing w:before="14"/>
        <w:rPr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2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nd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rta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z w:val="24"/>
          <w:szCs w:val="24"/>
        </w:rPr>
        <w:t>ed in a 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ter</w:t>
      </w:r>
    </w:p>
    <w:p w:rsidR="00C6458B" w:rsidRDefault="00C6458B" w:rsidP="00C6458B">
      <w:pPr>
        <w:spacing w:before="12"/>
        <w:rPr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2"/>
        </w:numPr>
        <w:spacing w:before="12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C6458B">
        <w:rPr>
          <w:rFonts w:ascii="Calibri" w:eastAsia="Calibri" w:hAnsi="Calibri" w:cs="Calibri"/>
          <w:sz w:val="24"/>
          <w:szCs w:val="24"/>
        </w:rPr>
        <w:t>cis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’s,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lar in ca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>
        <w:rPr>
          <w:rFonts w:ascii="Calibri" w:eastAsia="Calibri" w:hAnsi="Calibri" w:cs="Calibri"/>
          <w:sz w:val="24"/>
          <w:szCs w:val="24"/>
        </w:rPr>
        <w:t xml:space="preserve"> d</w:t>
      </w:r>
      <w:r w:rsidRPr="00C6458B">
        <w:rPr>
          <w:rFonts w:ascii="Calibri" w:eastAsia="Calibri" w:hAnsi="Calibri" w:cs="Calibri"/>
          <w:sz w:val="24"/>
          <w:szCs w:val="24"/>
        </w:rPr>
        <w:t>isa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nd/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or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b</w:t>
      </w:r>
      <w:proofErr w:type="spellStart"/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et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ee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n</w:t>
      </w:r>
      <w:proofErr w:type="spellEnd"/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>(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)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ici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’s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’s.</w:t>
      </w:r>
    </w:p>
    <w:p w:rsidR="00C6458B" w:rsidRDefault="00C6458B" w:rsidP="00C6458B">
      <w:pPr>
        <w:spacing w:before="5"/>
        <w:rPr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2"/>
        </w:numPr>
        <w:spacing w:before="5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</w:p>
    <w:p w:rsidR="00C6458B" w:rsidRDefault="00C6458B" w:rsidP="00C6458B">
      <w:pPr>
        <w:spacing w:before="14"/>
        <w:rPr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2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gu</w:t>
      </w:r>
      <w:r w:rsidRPr="00C6458B">
        <w:rPr>
          <w:rFonts w:ascii="Calibri" w:eastAsia="Calibri" w:hAnsi="Calibri" w:cs="Calibri"/>
          <w:sz w:val="24"/>
          <w:szCs w:val="24"/>
        </w:rPr>
        <w:t>lar 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les</w:t>
      </w:r>
    </w:p>
    <w:p w:rsidR="000A4A9F" w:rsidRPr="00C6458B" w:rsidRDefault="000A4A9F">
      <w:pPr>
        <w:spacing w:before="11" w:line="260" w:lineRule="exact"/>
        <w:rPr>
          <w:sz w:val="24"/>
          <w:szCs w:val="24"/>
        </w:rPr>
      </w:pPr>
    </w:p>
    <w:p w:rsidR="000A4A9F" w:rsidRPr="00C6458B" w:rsidRDefault="00C6458B">
      <w:pPr>
        <w:ind w:left="120"/>
        <w:rPr>
          <w:rFonts w:ascii="Calibri" w:eastAsia="Calibri" w:hAnsi="Calibri" w:cs="Calibri"/>
          <w:sz w:val="24"/>
          <w:szCs w:val="24"/>
        </w:rPr>
      </w:pPr>
      <w:proofErr w:type="gramStart"/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b/>
          <w:sz w:val="24"/>
          <w:szCs w:val="24"/>
        </w:rPr>
        <w:t>m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b/>
          <w:sz w:val="24"/>
          <w:szCs w:val="24"/>
        </w:rPr>
        <w:t>k f</w:t>
      </w:r>
      <w:r w:rsidRPr="00C6458B">
        <w:rPr>
          <w:rFonts w:ascii="Calibri" w:eastAsia="Calibri" w:hAnsi="Calibri" w:cs="Calibri"/>
          <w:b/>
          <w:spacing w:val="-4"/>
          <w:sz w:val="24"/>
          <w:szCs w:val="24"/>
        </w:rPr>
        <w:t>o</w:t>
      </w:r>
      <w:r w:rsidRPr="00C6458B">
        <w:rPr>
          <w:rFonts w:ascii="Calibri" w:eastAsia="Calibri" w:hAnsi="Calibri" w:cs="Calibri"/>
          <w:b/>
          <w:sz w:val="24"/>
          <w:szCs w:val="24"/>
        </w:rPr>
        <w:t>r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na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y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 w:rsidRPr="00C6458B">
        <w:rPr>
          <w:rFonts w:ascii="Calibri" w:eastAsia="Calibri" w:hAnsi="Calibri" w:cs="Calibri"/>
          <w:b/>
          <w:sz w:val="24"/>
          <w:szCs w:val="24"/>
        </w:rPr>
        <w:t>s.</w:t>
      </w:r>
      <w:proofErr w:type="gramEnd"/>
    </w:p>
    <w:p w:rsidR="00C6458B" w:rsidRDefault="00C6458B">
      <w:pPr>
        <w:spacing w:before="2"/>
        <w:ind w:left="120" w:right="106"/>
        <w:rPr>
          <w:rFonts w:ascii="Calibri" w:eastAsia="Calibri" w:hAnsi="Calibri" w:cs="Calibri"/>
          <w:spacing w:val="-1"/>
          <w:sz w:val="24"/>
          <w:szCs w:val="24"/>
        </w:rPr>
      </w:pPr>
    </w:p>
    <w:p w:rsidR="000A4A9F" w:rsidRPr="00C6458B" w:rsidRDefault="00C6458B" w:rsidP="00C6458B">
      <w:pPr>
        <w:spacing w:before="2"/>
        <w:ind w:left="120" w:right="106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 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eased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cr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faci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can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-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ill 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e. 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ral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ill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cilita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 xml:space="preserve">s.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Ho</w:t>
      </w:r>
      <w:r w:rsidRPr="00C6458B">
        <w:rPr>
          <w:rFonts w:ascii="Calibri" w:eastAsia="Calibri" w:hAnsi="Calibri" w:cs="Calibri"/>
          <w:sz w:val="24"/>
          <w:szCs w:val="24"/>
        </w:rPr>
        <w:t>we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aki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n ex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tati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of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al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ract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fra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k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ommun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z w:val="24"/>
          <w:szCs w:val="24"/>
        </w:rPr>
        <w:t>ill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on</w:t>
      </w:r>
      <w:r w:rsidRPr="00C6458B">
        <w:rPr>
          <w:rFonts w:ascii="Calibri" w:eastAsia="Calibri" w:hAnsi="Calibri" w:cs="Calibri"/>
          <w:sz w:val="24"/>
          <w:szCs w:val="24"/>
        </w:rPr>
        <w:t>ly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al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if it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k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iffer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t.</w:t>
      </w:r>
    </w:p>
    <w:p w:rsidR="000A4A9F" w:rsidRPr="00C6458B" w:rsidRDefault="000A4A9F">
      <w:pPr>
        <w:spacing w:before="14" w:line="260" w:lineRule="exact"/>
        <w:rPr>
          <w:sz w:val="24"/>
          <w:szCs w:val="24"/>
        </w:rPr>
      </w:pPr>
    </w:p>
    <w:p w:rsidR="000A4A9F" w:rsidRPr="00C6458B" w:rsidRDefault="00C6458B">
      <w:pPr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-1"/>
          <w:sz w:val="24"/>
          <w:szCs w:val="24"/>
        </w:rPr>
        <w:t xml:space="preserve">(A) </w:t>
      </w:r>
      <w:proofErr w:type="spellStart"/>
      <w:proofErr w:type="gramStart"/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ccN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i/>
          <w:sz w:val="24"/>
          <w:szCs w:val="24"/>
        </w:rPr>
        <w:t>O</w:t>
      </w:r>
      <w:proofErr w:type="spellEnd"/>
      <w:proofErr w:type="gramEnd"/>
      <w:r w:rsidRPr="00C6458B">
        <w:rPr>
          <w:rFonts w:ascii="Calibri" w:eastAsia="Calibri" w:hAnsi="Calibri" w:cs="Calibri"/>
          <w:i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z w:val="24"/>
          <w:szCs w:val="24"/>
        </w:rPr>
        <w:t>o</w:t>
      </w:r>
      <w:r w:rsidRPr="00C6458B">
        <w:rPr>
          <w:rFonts w:ascii="Calibri" w:eastAsia="Calibri" w:hAnsi="Calibri" w:cs="Calibri"/>
          <w:i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i/>
          <w:sz w:val="24"/>
          <w:szCs w:val="24"/>
        </w:rPr>
        <w:t>s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 w:rsidRPr="00C6458B">
        <w:rPr>
          <w:rFonts w:ascii="Calibri" w:eastAsia="Calibri" w:hAnsi="Calibri" w:cs="Calibri"/>
          <w:i/>
          <w:sz w:val="24"/>
          <w:szCs w:val="24"/>
        </w:rPr>
        <w:t>o</w:t>
      </w:r>
      <w:r w:rsidRPr="00C6458B">
        <w:rPr>
          <w:rFonts w:ascii="Calibri" w:eastAsia="Calibri" w:hAnsi="Calibri" w:cs="Calibri"/>
          <w:i/>
          <w:spacing w:val="-2"/>
          <w:sz w:val="24"/>
          <w:szCs w:val="24"/>
        </w:rPr>
        <w:t>m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i/>
          <w:sz w:val="24"/>
          <w:szCs w:val="24"/>
        </w:rPr>
        <w:t xml:space="preserve">ity 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i/>
          <w:spacing w:val="-3"/>
          <w:sz w:val="24"/>
          <w:szCs w:val="24"/>
        </w:rPr>
        <w:t>o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z w:val="24"/>
          <w:szCs w:val="24"/>
        </w:rPr>
        <w:t>ki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i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z w:val="24"/>
          <w:szCs w:val="24"/>
        </w:rPr>
        <w:t>o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i/>
          <w:sz w:val="24"/>
          <w:szCs w:val="24"/>
        </w:rPr>
        <w:t>s</w:t>
      </w:r>
    </w:p>
    <w:p w:rsidR="00C6458B" w:rsidRDefault="00C6458B">
      <w:pPr>
        <w:spacing w:before="3"/>
        <w:ind w:left="120" w:right="319"/>
        <w:jc w:val="both"/>
        <w:rPr>
          <w:rFonts w:ascii="Calibri" w:eastAsia="Calibri" w:hAnsi="Calibri" w:cs="Calibri"/>
          <w:sz w:val="24"/>
          <w:szCs w:val="24"/>
        </w:rPr>
      </w:pPr>
    </w:p>
    <w:p w:rsidR="000A4A9F" w:rsidRDefault="00C6458B">
      <w:pPr>
        <w:spacing w:before="3"/>
        <w:ind w:left="120" w:right="319"/>
        <w:jc w:val="both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itia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ed 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 xml:space="preserve">ated in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ral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gramStart"/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proofErr w:type="gramEnd"/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 xml:space="preserve">s.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ee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ssf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 xml:space="preserve"> 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 in</w:t>
      </w:r>
      <w:r w:rsidRPr="00C6458B"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WG:</w:t>
      </w:r>
    </w:p>
    <w:p w:rsidR="00C6458B" w:rsidRPr="00C6458B" w:rsidRDefault="00C6458B">
      <w:pPr>
        <w:spacing w:before="3"/>
        <w:ind w:left="120" w:right="319"/>
        <w:jc w:val="both"/>
        <w:rPr>
          <w:rFonts w:ascii="Calibri" w:eastAsia="Calibri" w:hAnsi="Calibri" w:cs="Calibri"/>
          <w:sz w:val="24"/>
          <w:szCs w:val="24"/>
        </w:rPr>
      </w:pPr>
    </w:p>
    <w:p w:rsidR="00C6458B" w:rsidRPr="00C6458B" w:rsidRDefault="00C6458B" w:rsidP="00C6458B">
      <w:pPr>
        <w:pStyle w:val="ListParagraph"/>
        <w:numPr>
          <w:ilvl w:val="0"/>
          <w:numId w:val="3"/>
        </w:numPr>
        <w:spacing w:before="15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ra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k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et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WG</w:t>
      </w:r>
    </w:p>
    <w:p w:rsidR="000A4A9F" w:rsidRPr="00C6458B" w:rsidRDefault="00C6458B" w:rsidP="00C6458B">
      <w:pPr>
        <w:pStyle w:val="ListParagraph"/>
        <w:numPr>
          <w:ilvl w:val="0"/>
          <w:numId w:val="3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SS</w:t>
      </w:r>
      <w:r w:rsidRPr="00C6458B">
        <w:rPr>
          <w:rFonts w:ascii="Calibri" w:eastAsia="Calibri" w:hAnsi="Calibri" w:cs="Calibri"/>
          <w:sz w:val="24"/>
          <w:szCs w:val="24"/>
        </w:rPr>
        <w:t>A WG</w:t>
      </w:r>
    </w:p>
    <w:p w:rsidR="000A4A9F" w:rsidRPr="00C6458B" w:rsidRDefault="00C6458B" w:rsidP="00C6458B">
      <w:pPr>
        <w:pStyle w:val="ListParagraph"/>
        <w:numPr>
          <w:ilvl w:val="0"/>
          <w:numId w:val="3"/>
        </w:numPr>
        <w:spacing w:before="12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lastRenderedPageBreak/>
        <w:t>J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>-G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(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J</w:t>
      </w:r>
      <w:r w:rsidRPr="00C6458B">
        <w:rPr>
          <w:rFonts w:ascii="Calibri" w:eastAsia="Calibri" w:hAnsi="Calibri" w:cs="Calibri"/>
          <w:sz w:val="24"/>
          <w:szCs w:val="24"/>
        </w:rPr>
        <w:t>IG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WG)</w:t>
      </w:r>
    </w:p>
    <w:p w:rsidR="000A4A9F" w:rsidRPr="00C6458B" w:rsidRDefault="000A4A9F">
      <w:pPr>
        <w:spacing w:before="14" w:line="260" w:lineRule="exact"/>
        <w:rPr>
          <w:sz w:val="24"/>
          <w:szCs w:val="24"/>
        </w:rPr>
      </w:pPr>
    </w:p>
    <w:p w:rsidR="000A4A9F" w:rsidRPr="00C6458B" w:rsidRDefault="00C6458B">
      <w:pPr>
        <w:ind w:left="120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ssf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s-c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0A4A9F" w:rsidRPr="00C6458B" w:rsidRDefault="00C6458B" w:rsidP="00C6458B">
      <w:pPr>
        <w:pStyle w:val="ListParagraph"/>
        <w:numPr>
          <w:ilvl w:val="0"/>
          <w:numId w:val="4"/>
        </w:numPr>
        <w:spacing w:before="12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(r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le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F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st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Tra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k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met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)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</w:p>
    <w:p w:rsidR="000A4A9F" w:rsidRPr="00C6458B" w:rsidRDefault="00C6458B" w:rsidP="00C6458B">
      <w:pPr>
        <w:pStyle w:val="ListParagraph"/>
        <w:numPr>
          <w:ilvl w:val="0"/>
          <w:numId w:val="4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C-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WG.</w:t>
      </w:r>
    </w:p>
    <w:p w:rsidR="000A4A9F" w:rsidRPr="00C6458B" w:rsidRDefault="000A4A9F">
      <w:pPr>
        <w:spacing w:before="11" w:line="260" w:lineRule="exact"/>
        <w:rPr>
          <w:sz w:val="24"/>
          <w:szCs w:val="24"/>
        </w:rPr>
      </w:pPr>
    </w:p>
    <w:p w:rsidR="000A4A9F" w:rsidRDefault="00C6458B">
      <w:pPr>
        <w:ind w:left="120" w:right="40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itia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te</w:t>
      </w:r>
      <w:r w:rsidRPr="00C6458B">
        <w:rPr>
          <w:rFonts w:ascii="Calibri" w:eastAsia="Calibri" w:hAnsi="Calibri" w:cs="Calibri"/>
          <w:sz w:val="24"/>
          <w:szCs w:val="24"/>
        </w:rPr>
        <w:t>d 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z w:val="24"/>
          <w:szCs w:val="24"/>
        </w:rPr>
        <w:t>ith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ich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till ac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ve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0A4A9F" w:rsidRPr="00C6458B" w:rsidRDefault="00C6458B" w:rsidP="00C6458B">
      <w:pPr>
        <w:pStyle w:val="ListParagraph"/>
        <w:numPr>
          <w:ilvl w:val="0"/>
          <w:numId w:val="5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Gr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try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LD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’</w:t>
      </w:r>
      <w:r w:rsidRPr="00C6458B">
        <w:rPr>
          <w:rFonts w:ascii="Calibri" w:eastAsia="Calibri" w:hAnsi="Calibri" w:cs="Calibri"/>
          <w:sz w:val="24"/>
          <w:szCs w:val="24"/>
        </w:rPr>
        <w:t>s,</w:t>
      </w:r>
    </w:p>
    <w:p w:rsidR="000A4A9F" w:rsidRPr="00C6458B" w:rsidRDefault="00C6458B" w:rsidP="00C6458B">
      <w:pPr>
        <w:pStyle w:val="ListParagraph"/>
        <w:numPr>
          <w:ilvl w:val="0"/>
          <w:numId w:val="5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P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p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(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1</w:t>
      </w:r>
      <w:r w:rsidRPr="00C6458B">
        <w:rPr>
          <w:rFonts w:ascii="Calibri" w:eastAsia="Calibri" w:hAnsi="Calibri" w:cs="Calibri"/>
          <w:sz w:val="24"/>
          <w:szCs w:val="24"/>
        </w:rPr>
        <w:t>).</w:t>
      </w:r>
    </w:p>
    <w:p w:rsidR="000A4A9F" w:rsidRPr="00C6458B" w:rsidRDefault="000A4A9F">
      <w:pPr>
        <w:spacing w:before="11" w:line="260" w:lineRule="exact"/>
        <w:rPr>
          <w:sz w:val="24"/>
          <w:szCs w:val="24"/>
        </w:rPr>
      </w:pPr>
    </w:p>
    <w:p w:rsidR="00C6458B" w:rsidRDefault="00C6458B" w:rsidP="00C6458B">
      <w:pPr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(B) 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i/>
          <w:sz w:val="24"/>
          <w:szCs w:val="24"/>
        </w:rPr>
        <w:t>iffe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z w:val="24"/>
          <w:szCs w:val="24"/>
        </w:rPr>
        <w:t>e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i/>
          <w:sz w:val="24"/>
          <w:szCs w:val="24"/>
        </w:rPr>
        <w:t>t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i/>
          <w:sz w:val="24"/>
          <w:szCs w:val="24"/>
        </w:rPr>
        <w:t>x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i/>
          <w:sz w:val="24"/>
          <w:szCs w:val="24"/>
        </w:rPr>
        <w:t>e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 w:rsidRPr="00C6458B">
        <w:rPr>
          <w:rFonts w:ascii="Calibri" w:eastAsia="Calibri" w:hAnsi="Calibri" w:cs="Calibri"/>
          <w:i/>
          <w:sz w:val="24"/>
          <w:szCs w:val="24"/>
        </w:rPr>
        <w:t>t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i/>
          <w:sz w:val="24"/>
          <w:szCs w:val="24"/>
        </w:rPr>
        <w:t>ti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 w:rsidRPr="00C6458B">
        <w:rPr>
          <w:rFonts w:ascii="Calibri" w:eastAsia="Calibri" w:hAnsi="Calibri" w:cs="Calibri"/>
          <w:i/>
          <w:sz w:val="24"/>
          <w:szCs w:val="24"/>
        </w:rPr>
        <w:t>s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an</w:t>
      </w:r>
      <w:r w:rsidRPr="00C6458B">
        <w:rPr>
          <w:rFonts w:ascii="Calibri" w:eastAsia="Calibri" w:hAnsi="Calibri" w:cs="Calibri"/>
          <w:i/>
          <w:sz w:val="24"/>
          <w:szCs w:val="24"/>
        </w:rPr>
        <w:t>d</w:t>
      </w:r>
      <w:r w:rsidRPr="00C6458B"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i/>
          <w:sz w:val="24"/>
          <w:szCs w:val="24"/>
        </w:rPr>
        <w:t>e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 w:rsidRPr="00C6458B">
        <w:rPr>
          <w:rFonts w:ascii="Calibri" w:eastAsia="Calibri" w:hAnsi="Calibri" w:cs="Calibri"/>
          <w:i/>
          <w:sz w:val="24"/>
          <w:szCs w:val="24"/>
        </w:rPr>
        <w:t>e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i/>
          <w:sz w:val="24"/>
          <w:szCs w:val="24"/>
        </w:rPr>
        <w:t>ti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on</w:t>
      </w:r>
      <w:r>
        <w:rPr>
          <w:rFonts w:ascii="Calibri" w:eastAsia="Calibri" w:hAnsi="Calibri" w:cs="Calibri"/>
          <w:i/>
          <w:sz w:val="24"/>
          <w:szCs w:val="24"/>
        </w:rPr>
        <w:t>s</w:t>
      </w:r>
    </w:p>
    <w:p w:rsidR="00C6458B" w:rsidRDefault="00C6458B" w:rsidP="00C6458B">
      <w:pPr>
        <w:ind w:left="120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ind w:left="120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Ex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wn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ess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mmun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p is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by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iffe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ctat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 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se,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ss-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 xml:space="preserve">s.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fac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C6458B" w:rsidRPr="00C6458B" w:rsidRDefault="00C6458B" w:rsidP="00C6458B">
      <w:pPr>
        <w:ind w:left="120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6"/>
        </w:numPr>
        <w:tabs>
          <w:tab w:val="left" w:pos="820"/>
        </w:tabs>
        <w:spacing w:before="12"/>
        <w:ind w:right="13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: 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are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eral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 xml:space="preserve">m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z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are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fr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m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trat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lat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.</w:t>
      </w:r>
    </w:p>
    <w:p w:rsidR="000A4A9F" w:rsidRPr="00C6458B" w:rsidRDefault="00C6458B" w:rsidP="00C6458B">
      <w:pPr>
        <w:pStyle w:val="ListParagraph"/>
        <w:numPr>
          <w:ilvl w:val="0"/>
          <w:numId w:val="6"/>
        </w:numPr>
        <w:tabs>
          <w:tab w:val="left" w:pos="820"/>
        </w:tabs>
        <w:spacing w:before="14"/>
        <w:ind w:right="313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ain 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eral IC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AN</w:t>
      </w:r>
      <w:r w:rsidRPr="00C6458B">
        <w:rPr>
          <w:rFonts w:ascii="Calibri" w:eastAsia="Calibri" w:hAnsi="Calibri" w:cs="Calibri"/>
          <w:sz w:val="24"/>
          <w:szCs w:val="24"/>
        </w:rPr>
        <w:t>N fr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 xml:space="preserve">k: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stri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li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.</w:t>
      </w:r>
    </w:p>
    <w:p w:rsidR="000A4A9F" w:rsidRPr="00C6458B" w:rsidRDefault="00C6458B" w:rsidP="00C6458B">
      <w:pPr>
        <w:pStyle w:val="ListParagraph"/>
        <w:numPr>
          <w:ilvl w:val="0"/>
          <w:numId w:val="6"/>
        </w:numPr>
        <w:tabs>
          <w:tab w:val="left" w:pos="820"/>
        </w:tabs>
        <w:spacing w:before="12"/>
        <w:ind w:right="147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la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ev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 xml:space="preserve">t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ff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fr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s 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tte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nd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AN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ard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rs</w:t>
      </w:r>
    </w:p>
    <w:p w:rsidR="000A4A9F" w:rsidRPr="00C6458B" w:rsidRDefault="00C6458B" w:rsidP="00C6458B">
      <w:pPr>
        <w:pStyle w:val="ListParagraph"/>
        <w:numPr>
          <w:ilvl w:val="0"/>
          <w:numId w:val="6"/>
        </w:numPr>
        <w:tabs>
          <w:tab w:val="left" w:pos="820"/>
        </w:tabs>
        <w:spacing w:before="15"/>
        <w:ind w:right="302"/>
        <w:jc w:val="both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2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cil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is-à-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mb</w:t>
      </w:r>
      <w:r w:rsidRPr="00C6458B">
        <w:rPr>
          <w:rFonts w:ascii="Calibri" w:eastAsia="Calibri" w:hAnsi="Calibri" w:cs="Calibri"/>
          <w:sz w:val="24"/>
          <w:szCs w:val="24"/>
        </w:rPr>
        <w:t>ers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ip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cil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tit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’</w:t>
      </w:r>
      <w:r w:rsidRPr="00C6458B">
        <w:rPr>
          <w:rFonts w:ascii="Calibri" w:eastAsia="Calibri" w:hAnsi="Calibri" w:cs="Calibri"/>
          <w:sz w:val="24"/>
          <w:szCs w:val="24"/>
        </w:rPr>
        <w:t>s.</w:t>
      </w:r>
    </w:p>
    <w:p w:rsidR="00C6458B" w:rsidRPr="00C6458B" w:rsidRDefault="00C6458B" w:rsidP="00C6458B">
      <w:pPr>
        <w:pStyle w:val="ListParagraph"/>
        <w:keepNext/>
        <w:keepLines/>
        <w:widowControl w:val="0"/>
        <w:numPr>
          <w:ilvl w:val="0"/>
          <w:numId w:val="6"/>
        </w:numPr>
        <w:spacing w:before="15"/>
        <w:ind w:right="4709"/>
        <w:rPr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af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.</w:t>
      </w:r>
    </w:p>
    <w:p w:rsidR="00C6458B" w:rsidRPr="00C6458B" w:rsidRDefault="00C6458B" w:rsidP="00C6458B">
      <w:pPr>
        <w:keepNext/>
        <w:keepLines/>
        <w:widowControl w:val="0"/>
        <w:spacing w:before="15"/>
        <w:ind w:left="360" w:right="4709"/>
        <w:rPr>
          <w:sz w:val="24"/>
          <w:szCs w:val="24"/>
        </w:rPr>
      </w:pPr>
    </w:p>
    <w:p w:rsidR="00C6458B" w:rsidRPr="00C6458B" w:rsidRDefault="00C6458B" w:rsidP="00C6458B">
      <w:pPr>
        <w:pStyle w:val="ListParagraph"/>
        <w:keepNext/>
        <w:keepLines/>
        <w:widowControl w:val="0"/>
        <w:numPr>
          <w:ilvl w:val="0"/>
          <w:numId w:val="6"/>
        </w:numPr>
        <w:spacing w:before="15"/>
        <w:ind w:right="4709"/>
        <w:rPr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al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z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al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du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s: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Each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ir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n 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.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cil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WG.</w:t>
      </w:r>
    </w:p>
    <w:p w:rsidR="000A4A9F" w:rsidRPr="00C6458B" w:rsidRDefault="00C6458B" w:rsidP="00C6458B">
      <w:pPr>
        <w:widowControl w:val="0"/>
        <w:spacing w:before="15"/>
        <w:ind w:left="360" w:right="4709"/>
        <w:rPr>
          <w:sz w:val="24"/>
          <w:szCs w:val="24"/>
        </w:rPr>
      </w:pPr>
      <w:r w:rsidRPr="00C6458B">
        <w:rPr>
          <w:sz w:val="24"/>
          <w:szCs w:val="24"/>
        </w:rPr>
        <w:t xml:space="preserve"> </w:t>
      </w:r>
    </w:p>
    <w:p w:rsidR="000A4A9F" w:rsidRPr="00C6458B" w:rsidRDefault="00C6458B">
      <w:pPr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(C) </w:t>
      </w:r>
      <w:r w:rsidRPr="00C6458B">
        <w:rPr>
          <w:rFonts w:ascii="Calibri" w:eastAsia="Calibri" w:hAnsi="Calibri" w:cs="Calibri"/>
          <w:i/>
          <w:sz w:val="24"/>
          <w:szCs w:val="24"/>
        </w:rPr>
        <w:t>Ty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i/>
          <w:sz w:val="24"/>
          <w:szCs w:val="24"/>
        </w:rPr>
        <w:t>olo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i/>
          <w:sz w:val="24"/>
          <w:szCs w:val="24"/>
        </w:rPr>
        <w:t>y of Wo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z w:val="24"/>
          <w:szCs w:val="24"/>
        </w:rPr>
        <w:t>ki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i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z w:val="24"/>
          <w:szCs w:val="24"/>
        </w:rPr>
        <w:t>o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i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i/>
          <w:sz w:val="24"/>
          <w:szCs w:val="24"/>
        </w:rPr>
        <w:t>s</w:t>
      </w:r>
    </w:p>
    <w:p w:rsidR="00C6458B" w:rsidRDefault="00C6458B">
      <w:pPr>
        <w:spacing w:before="2"/>
        <w:ind w:left="119" w:right="62"/>
        <w:rPr>
          <w:rFonts w:ascii="Calibri" w:eastAsia="Calibri" w:hAnsi="Calibri" w:cs="Calibri"/>
          <w:spacing w:val="-1"/>
          <w:sz w:val="24"/>
          <w:szCs w:val="24"/>
        </w:rPr>
      </w:pPr>
    </w:p>
    <w:p w:rsidR="000A4A9F" w:rsidRPr="00C6458B" w:rsidRDefault="00C6458B">
      <w:pPr>
        <w:spacing w:before="2"/>
        <w:ind w:left="119" w:right="62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m 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Gr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ich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n-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can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 xml:space="preserve"> 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0A4A9F" w:rsidRPr="00C6458B" w:rsidRDefault="00C6458B">
      <w:pPr>
        <w:ind w:left="839" w:right="1024" w:hanging="360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lastRenderedPageBreak/>
        <w:t>1</w:t>
      </w:r>
      <w:r w:rsidRPr="00C6458B">
        <w:rPr>
          <w:rFonts w:ascii="Calibri" w:eastAsia="Calibri" w:hAnsi="Calibri" w:cs="Calibri"/>
          <w:sz w:val="24"/>
          <w:szCs w:val="24"/>
        </w:rPr>
        <w:t xml:space="preserve">.  </w:t>
      </w:r>
      <w:r w:rsidRPr="00C6458B"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proofErr w:type="spellStart"/>
      <w:proofErr w:type="gram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proofErr w:type="gram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ta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lis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th 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liai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s. Ex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: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ele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-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ele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P</w:t>
      </w:r>
      <w:proofErr w:type="spell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1</w:t>
      </w:r>
      <w:r w:rsidRPr="00C6458B">
        <w:rPr>
          <w:rFonts w:ascii="Calibri" w:eastAsia="Calibri" w:hAnsi="Calibri" w:cs="Calibri"/>
          <w:sz w:val="24"/>
          <w:szCs w:val="24"/>
        </w:rPr>
        <w:t>.</w:t>
      </w:r>
    </w:p>
    <w:p w:rsidR="000A4A9F" w:rsidRPr="00C6458B" w:rsidRDefault="00C6458B">
      <w:pPr>
        <w:spacing w:before="2"/>
        <w:ind w:left="839" w:right="888" w:hanging="360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2</w:t>
      </w:r>
      <w:r w:rsidRPr="00C6458B">
        <w:rPr>
          <w:rFonts w:ascii="Calibri" w:eastAsia="Calibri" w:hAnsi="Calibri" w:cs="Calibri"/>
          <w:sz w:val="24"/>
          <w:szCs w:val="24"/>
        </w:rPr>
        <w:t xml:space="preserve">.  </w:t>
      </w:r>
      <w:r w:rsidRPr="00C6458B"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proofErr w:type="spellStart"/>
      <w:proofErr w:type="gram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proofErr w:type="gram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p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 xml:space="preserve">ith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an 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itat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 xml:space="preserve">asis.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: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ra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k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ter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etat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Gr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,</w:t>
      </w:r>
    </w:p>
    <w:p w:rsidR="000A4A9F" w:rsidRPr="00C6458B" w:rsidRDefault="00C6458B">
      <w:pPr>
        <w:spacing w:before="4"/>
        <w:ind w:left="838" w:right="95" w:hanging="360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3</w:t>
      </w:r>
      <w:r w:rsidRPr="00C6458B">
        <w:rPr>
          <w:rFonts w:ascii="Calibri" w:eastAsia="Calibri" w:hAnsi="Calibri" w:cs="Calibri"/>
          <w:sz w:val="24"/>
          <w:szCs w:val="24"/>
        </w:rPr>
        <w:t xml:space="preserve">.  </w:t>
      </w:r>
      <w:r w:rsidRPr="00C6458B"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s: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.</w:t>
      </w:r>
      <w:r w:rsidRPr="00C6458B">
        <w:rPr>
          <w:rFonts w:ascii="Calibri" w:eastAsia="Calibri" w:hAnsi="Calibri" w:cs="Calibri"/>
          <w:sz w:val="24"/>
          <w:szCs w:val="24"/>
        </w:rPr>
        <w:t xml:space="preserve"> Ex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s: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SS</w:t>
      </w:r>
      <w:r w:rsidRPr="00C6458B">
        <w:rPr>
          <w:rFonts w:ascii="Calibri" w:eastAsia="Calibri" w:hAnsi="Calibri" w:cs="Calibri"/>
          <w:sz w:val="24"/>
          <w:szCs w:val="24"/>
        </w:rPr>
        <w:t>A W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J</w:t>
      </w:r>
      <w:r w:rsidRPr="00C6458B">
        <w:rPr>
          <w:rFonts w:ascii="Calibri" w:eastAsia="Calibri" w:hAnsi="Calibri" w:cs="Calibri"/>
          <w:sz w:val="24"/>
          <w:szCs w:val="24"/>
        </w:rPr>
        <w:t>IG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G.</w:t>
      </w:r>
    </w:p>
    <w:p w:rsidR="000A4A9F" w:rsidRPr="00C6458B" w:rsidRDefault="00C6458B">
      <w:pPr>
        <w:spacing w:before="3"/>
        <w:ind w:left="838" w:right="362" w:hanging="360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4</w:t>
      </w:r>
      <w:r w:rsidRPr="00C6458B">
        <w:rPr>
          <w:rFonts w:ascii="Calibri" w:eastAsia="Calibri" w:hAnsi="Calibri" w:cs="Calibri"/>
          <w:sz w:val="24"/>
          <w:szCs w:val="24"/>
        </w:rPr>
        <w:t xml:space="preserve">.  </w:t>
      </w:r>
      <w:r w:rsidRPr="00C6458B">
        <w:rPr>
          <w:rFonts w:ascii="Calibri" w:eastAsia="Calibri" w:hAnsi="Calibri" w:cs="Calibri"/>
          <w:spacing w:val="4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ard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: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Ex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: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C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G,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ard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Ge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ph</w:t>
      </w:r>
      <w:r w:rsidRPr="00C6458B">
        <w:rPr>
          <w:rFonts w:ascii="Calibri" w:eastAsia="Calibri" w:hAnsi="Calibri" w:cs="Calibri"/>
          <w:sz w:val="24"/>
          <w:szCs w:val="24"/>
        </w:rPr>
        <w:t>ic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 (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 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on</w:t>
      </w:r>
      <w:r w:rsidRPr="00C6458B">
        <w:rPr>
          <w:rFonts w:ascii="Calibri" w:eastAsia="Calibri" w:hAnsi="Calibri" w:cs="Calibri"/>
          <w:sz w:val="24"/>
          <w:szCs w:val="24"/>
        </w:rPr>
        <w:t>).</w:t>
      </w:r>
    </w:p>
    <w:p w:rsidR="000A4A9F" w:rsidRPr="00C6458B" w:rsidRDefault="000A4A9F">
      <w:pPr>
        <w:spacing w:before="14" w:line="260" w:lineRule="exact"/>
        <w:rPr>
          <w:sz w:val="24"/>
          <w:szCs w:val="24"/>
        </w:rPr>
      </w:pPr>
    </w:p>
    <w:p w:rsidR="000A4A9F" w:rsidRPr="00C6458B" w:rsidRDefault="00C6458B">
      <w:pPr>
        <w:ind w:left="118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pacing w:val="1"/>
          <w:sz w:val="24"/>
          <w:szCs w:val="24"/>
        </w:rPr>
        <w:t xml:space="preserve">(D) 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i/>
          <w:sz w:val="24"/>
          <w:szCs w:val="24"/>
        </w:rPr>
        <w:t>ife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 w:rsidRPr="00C6458B">
        <w:rPr>
          <w:rFonts w:ascii="Calibri" w:eastAsia="Calibri" w:hAnsi="Calibri" w:cs="Calibri"/>
          <w:i/>
          <w:sz w:val="24"/>
          <w:szCs w:val="24"/>
        </w:rPr>
        <w:t>y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c</w:t>
      </w:r>
      <w:r w:rsidRPr="00C6458B">
        <w:rPr>
          <w:rFonts w:ascii="Calibri" w:eastAsia="Calibri" w:hAnsi="Calibri" w:cs="Calibri"/>
          <w:i/>
          <w:sz w:val="24"/>
          <w:szCs w:val="24"/>
        </w:rPr>
        <w:t>le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i/>
          <w:sz w:val="24"/>
          <w:szCs w:val="24"/>
        </w:rPr>
        <w:t>f</w:t>
      </w:r>
      <w:r w:rsidRPr="00C6458B">
        <w:rPr>
          <w:rFonts w:ascii="Calibri" w:eastAsia="Calibri" w:hAnsi="Calibri" w:cs="Calibri"/>
          <w:i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i/>
          <w:sz w:val="24"/>
          <w:szCs w:val="24"/>
        </w:rPr>
        <w:t>w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or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i/>
          <w:sz w:val="24"/>
          <w:szCs w:val="24"/>
        </w:rPr>
        <w:t>i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i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i/>
          <w:spacing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i/>
          <w:spacing w:val="-1"/>
          <w:sz w:val="24"/>
          <w:szCs w:val="24"/>
        </w:rPr>
        <w:t>ou</w:t>
      </w:r>
      <w:r w:rsidRPr="00C6458B">
        <w:rPr>
          <w:rFonts w:ascii="Calibri" w:eastAsia="Calibri" w:hAnsi="Calibri" w:cs="Calibri"/>
          <w:i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i/>
          <w:sz w:val="24"/>
          <w:szCs w:val="24"/>
        </w:rPr>
        <w:t>s</w:t>
      </w:r>
    </w:p>
    <w:p w:rsidR="00C6458B" w:rsidRDefault="00C6458B">
      <w:pPr>
        <w:ind w:left="118"/>
        <w:rPr>
          <w:rFonts w:ascii="Calibri" w:eastAsia="Calibri" w:hAnsi="Calibri" w:cs="Calibri"/>
          <w:sz w:val="24"/>
          <w:szCs w:val="24"/>
        </w:rPr>
      </w:pPr>
    </w:p>
    <w:p w:rsidR="000A4A9F" w:rsidRDefault="00C6458B">
      <w:pPr>
        <w:ind w:left="118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Each 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will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wi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ical li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C6458B" w:rsidRPr="00C6458B" w:rsidRDefault="00C6458B">
      <w:pPr>
        <w:ind w:left="118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7"/>
        </w:numPr>
        <w:tabs>
          <w:tab w:val="left" w:pos="820"/>
        </w:tabs>
        <w:spacing w:before="14"/>
        <w:ind w:right="20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efi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p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 xml:space="preserve">cil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ry 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(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eflec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ed in 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arter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>)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 xml:space="preserve">ith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n 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s.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efi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d</w:t>
      </w:r>
      <w:r w:rsidRPr="00C6458B">
        <w:rPr>
          <w:rFonts w:ascii="Calibri" w:eastAsia="Calibri" w:hAnsi="Calibri" w:cs="Calibri"/>
          <w:sz w:val="24"/>
          <w:szCs w:val="24"/>
        </w:rPr>
        <w:t>efi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el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era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a te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eli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du</w:t>
      </w:r>
      <w:r w:rsidRPr="00C6458B">
        <w:rPr>
          <w:rFonts w:ascii="Calibri" w:eastAsia="Calibri" w:hAnsi="Calibri" w:cs="Calibri"/>
          <w:sz w:val="24"/>
          <w:szCs w:val="24"/>
        </w:rPr>
        <w:t>le.</w:t>
      </w:r>
    </w:p>
    <w:p w:rsidR="00C6458B" w:rsidRPr="00C6458B" w:rsidRDefault="00C6458B" w:rsidP="00C6458B">
      <w:pPr>
        <w:tabs>
          <w:tab w:val="left" w:pos="820"/>
        </w:tabs>
        <w:spacing w:before="14"/>
        <w:ind w:left="360" w:right="209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7"/>
        </w:numPr>
        <w:tabs>
          <w:tab w:val="left" w:pos="820"/>
        </w:tabs>
        <w:spacing w:before="12"/>
        <w:ind w:right="155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in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airs,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s.</w:t>
      </w:r>
    </w:p>
    <w:p w:rsidR="00C6458B" w:rsidRPr="00C6458B" w:rsidRDefault="00C6458B" w:rsidP="00C6458B">
      <w:pPr>
        <w:tabs>
          <w:tab w:val="left" w:pos="820"/>
        </w:tabs>
        <w:spacing w:before="12"/>
        <w:ind w:right="155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7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al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racti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erat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</w:p>
    <w:p w:rsidR="000A4A9F" w:rsidRPr="00C6458B" w:rsidRDefault="00C6458B">
      <w:pPr>
        <w:ind w:left="1199"/>
        <w:rPr>
          <w:rFonts w:ascii="Calibri" w:eastAsia="Calibri" w:hAnsi="Calibri" w:cs="Calibri"/>
          <w:sz w:val="24"/>
          <w:szCs w:val="24"/>
        </w:rPr>
      </w:pPr>
      <w:proofErr w:type="gramStart"/>
      <w:r w:rsidRPr="00C6458B"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 w:rsidRPr="00C6458B">
        <w:rPr>
          <w:rFonts w:ascii="Courier New" w:eastAsia="Courier New" w:hAnsi="Courier New" w:cs="Courier New"/>
          <w:spacing w:val="96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G</w:t>
      </w:r>
    </w:p>
    <w:p w:rsidR="000A4A9F" w:rsidRPr="00C6458B" w:rsidRDefault="00C6458B">
      <w:pPr>
        <w:spacing w:line="260" w:lineRule="exact"/>
        <w:ind w:left="119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r w:rsidRPr="00C6458B">
        <w:rPr>
          <w:rFonts w:ascii="Courier New" w:eastAsia="Courier New" w:hAnsi="Courier New" w:cs="Courier New"/>
          <w:spacing w:val="96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ecis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aking in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ip</w:t>
      </w:r>
    </w:p>
    <w:p w:rsidR="000A4A9F" w:rsidRPr="00C6458B" w:rsidRDefault="00C6458B">
      <w:pPr>
        <w:spacing w:line="260" w:lineRule="exact"/>
        <w:ind w:left="119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r w:rsidRPr="00C6458B">
        <w:rPr>
          <w:rFonts w:ascii="Courier New" w:eastAsia="Courier New" w:hAnsi="Courier New" w:cs="Courier New"/>
          <w:spacing w:val="96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efi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f c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air</w:t>
      </w:r>
    </w:p>
    <w:p w:rsidR="000A4A9F" w:rsidRPr="00C6458B" w:rsidRDefault="00C6458B">
      <w:pPr>
        <w:spacing w:line="260" w:lineRule="exact"/>
        <w:ind w:left="119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r w:rsidRPr="00C6458B">
        <w:rPr>
          <w:rFonts w:ascii="Courier New" w:eastAsia="Courier New" w:hAnsi="Courier New" w:cs="Courier New"/>
          <w:spacing w:val="96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du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st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me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h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r</w:t>
      </w:r>
    </w:p>
    <w:p w:rsidR="00C6458B" w:rsidRDefault="00C6458B" w:rsidP="00C6458B">
      <w:pPr>
        <w:spacing w:line="260" w:lineRule="exact"/>
        <w:ind w:left="119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r w:rsidRPr="00C6458B">
        <w:rPr>
          <w:rFonts w:ascii="Courier New" w:eastAsia="Courier New" w:hAnsi="Courier New" w:cs="Courier New"/>
          <w:spacing w:val="96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ub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lic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position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u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ltat</w:t>
      </w:r>
      <w:r w:rsidRPr="00C6458B">
        <w:rPr>
          <w:rFonts w:ascii="Calibri" w:eastAsia="Calibri" w:hAnsi="Calibri" w:cs="Calibri"/>
          <w:spacing w:val="-3"/>
          <w:position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position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position w:val="1"/>
          <w:sz w:val="24"/>
          <w:szCs w:val="24"/>
        </w:rPr>
        <w:t>n</w:t>
      </w:r>
      <w:r w:rsidRPr="00C6458B">
        <w:rPr>
          <w:rFonts w:ascii="Calibri" w:eastAsia="Calibri" w:hAnsi="Calibri" w:cs="Calibri"/>
          <w:position w:val="1"/>
          <w:sz w:val="24"/>
          <w:szCs w:val="24"/>
        </w:rPr>
        <w:t>s</w:t>
      </w:r>
    </w:p>
    <w:p w:rsidR="00C6458B" w:rsidRDefault="00C6458B" w:rsidP="00C6458B">
      <w:pPr>
        <w:spacing w:line="260" w:lineRule="exact"/>
        <w:ind w:left="1199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9"/>
        </w:numPr>
        <w:spacing w:line="260" w:lineRule="exact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</w:rPr>
        <w:t>De</w:t>
      </w:r>
      <w:r w:rsidRPr="00C6458B">
        <w:rPr>
          <w:rFonts w:ascii="Calibri" w:eastAsia="Calibri" w:hAnsi="Calibri" w:cs="Calibri"/>
          <w:sz w:val="24"/>
          <w:szCs w:val="24"/>
        </w:rPr>
        <w:t>cis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. 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 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stit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ich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ill ta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a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cis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</w:t>
      </w:r>
      <w:r w:rsidRPr="00C6458B">
        <w:rPr>
          <w:rFonts w:ascii="Calibri" w:eastAsia="Calibri" w:hAnsi="Calibri" w:cs="Calibri"/>
          <w:sz w:val="24"/>
          <w:szCs w:val="24"/>
        </w:rPr>
        <w:t>act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ba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G.</w:t>
      </w:r>
    </w:p>
    <w:p w:rsidR="00C6458B" w:rsidRPr="00C6458B" w:rsidRDefault="00C6458B" w:rsidP="00C6458B">
      <w:pPr>
        <w:spacing w:line="260" w:lineRule="exact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8"/>
        </w:numPr>
        <w:spacing w:before="1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</w:p>
    <w:p w:rsidR="00C6458B" w:rsidRPr="00C6458B" w:rsidRDefault="00C6458B" w:rsidP="00C6458B">
      <w:pPr>
        <w:spacing w:before="14"/>
        <w:ind w:left="360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8"/>
        </w:numPr>
        <w:tabs>
          <w:tab w:val="left" w:pos="840"/>
        </w:tabs>
        <w:spacing w:before="12"/>
        <w:ind w:right="10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-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p act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(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Sh</w:t>
      </w:r>
      <w:r w:rsidRPr="00C6458B">
        <w:rPr>
          <w:rFonts w:ascii="Calibri" w:eastAsia="Calibri" w:hAnsi="Calibri" w:cs="Calibri"/>
          <w:sz w:val="24"/>
          <w:szCs w:val="24"/>
        </w:rPr>
        <w:t>are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.</w:t>
      </w:r>
      <w:r w:rsidRPr="00C6458B">
        <w:rPr>
          <w:rFonts w:ascii="Calibri" w:eastAsia="Calibri" w:hAnsi="Calibri" w:cs="Calibri"/>
          <w:sz w:val="24"/>
          <w:szCs w:val="24"/>
        </w:rPr>
        <w:t>),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s.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t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 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lf,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ad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a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3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-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p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G (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: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-&gt;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ph</w:t>
      </w:r>
      <w:r w:rsidRPr="00C6458B">
        <w:rPr>
          <w:rFonts w:ascii="Calibri" w:eastAsia="Calibri" w:hAnsi="Calibri" w:cs="Calibri"/>
          <w:sz w:val="24"/>
          <w:szCs w:val="24"/>
        </w:rPr>
        <w:t>ic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-&gt;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ph</w:t>
      </w:r>
      <w:r w:rsidRPr="00C6458B">
        <w:rPr>
          <w:rFonts w:ascii="Calibri" w:eastAsia="Calibri" w:hAnsi="Calibri" w:cs="Calibri"/>
          <w:sz w:val="24"/>
          <w:szCs w:val="24"/>
        </w:rPr>
        <w:t>ic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)</w:t>
      </w:r>
    </w:p>
    <w:p w:rsidR="000A4A9F" w:rsidRPr="00C6458B" w:rsidRDefault="000A4A9F">
      <w:pPr>
        <w:spacing w:before="11" w:line="260" w:lineRule="exact"/>
        <w:rPr>
          <w:sz w:val="24"/>
          <w:szCs w:val="24"/>
        </w:rPr>
      </w:pPr>
    </w:p>
    <w:p w:rsidR="000A4A9F" w:rsidRPr="00C6458B" w:rsidRDefault="00C6458B">
      <w:pPr>
        <w:ind w:left="121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As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pe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b/>
          <w:sz w:val="24"/>
          <w:szCs w:val="24"/>
        </w:rPr>
        <w:t>s</w:t>
      </w:r>
      <w:r w:rsidRPr="00C6458B"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b/>
          <w:sz w:val="24"/>
          <w:szCs w:val="24"/>
        </w:rPr>
        <w:t>f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b/>
          <w:sz w:val="24"/>
          <w:szCs w:val="24"/>
        </w:rPr>
        <w:t>r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C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ri</w:t>
      </w:r>
      <w:r w:rsidRPr="00C6458B">
        <w:rPr>
          <w:rFonts w:ascii="Calibri" w:eastAsia="Calibri" w:hAnsi="Calibri" w:cs="Calibri"/>
          <w:b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ic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b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b/>
          <w:sz w:val="24"/>
          <w:szCs w:val="24"/>
        </w:rPr>
        <w:t>r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dd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b/>
          <w:sz w:val="24"/>
          <w:szCs w:val="24"/>
        </w:rPr>
        <w:t>t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ona</w:t>
      </w:r>
      <w:r w:rsidRPr="00C6458B">
        <w:rPr>
          <w:rFonts w:ascii="Calibri" w:eastAsia="Calibri" w:hAnsi="Calibri" w:cs="Calibri"/>
          <w:b/>
          <w:sz w:val="24"/>
          <w:szCs w:val="24"/>
        </w:rPr>
        <w:t>l</w:t>
      </w:r>
      <w:r w:rsidRPr="00C6458B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P</w:t>
      </w:r>
      <w:bookmarkStart w:id="0" w:name="_GoBack"/>
      <w:bookmarkEnd w:id="0"/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ri</w:t>
      </w:r>
      <w:r w:rsidRPr="00C6458B">
        <w:rPr>
          <w:rFonts w:ascii="Calibri" w:eastAsia="Calibri" w:hAnsi="Calibri" w:cs="Calibri"/>
          <w:b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ci</w:t>
      </w:r>
      <w:r w:rsidRPr="00C6458B">
        <w:rPr>
          <w:rFonts w:ascii="Calibri" w:eastAsia="Calibri" w:hAnsi="Calibri" w:cs="Calibri"/>
          <w:b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 w:rsidRPr="00C6458B">
        <w:rPr>
          <w:rFonts w:ascii="Calibri" w:eastAsia="Calibri" w:hAnsi="Calibri" w:cs="Calibri"/>
          <w:b/>
          <w:spacing w:val="-3"/>
          <w:sz w:val="24"/>
          <w:szCs w:val="24"/>
        </w:rPr>
        <w:t>e</w:t>
      </w:r>
      <w:r w:rsidRPr="00C6458B">
        <w:rPr>
          <w:rFonts w:ascii="Calibri" w:eastAsia="Calibri" w:hAnsi="Calibri" w:cs="Calibri"/>
          <w:b/>
          <w:sz w:val="24"/>
          <w:szCs w:val="24"/>
        </w:rPr>
        <w:t>s</w:t>
      </w:r>
    </w:p>
    <w:p w:rsidR="00C6458B" w:rsidRDefault="00C6458B">
      <w:pPr>
        <w:spacing w:before="2"/>
        <w:ind w:left="120" w:right="144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>
      <w:pPr>
        <w:spacing w:before="2"/>
        <w:ind w:left="120" w:right="14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lif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-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cle</w:t>
      </w:r>
      <w:r w:rsidRPr="00C6458B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l,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iff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tat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raft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’s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G’s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>)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can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ev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asis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with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xisti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WG’s.</w:t>
      </w:r>
    </w:p>
    <w:p w:rsidR="000A4A9F" w:rsidRPr="00C6458B" w:rsidRDefault="000A4A9F">
      <w:pPr>
        <w:spacing w:before="11" w:line="260" w:lineRule="exact"/>
        <w:rPr>
          <w:sz w:val="24"/>
          <w:szCs w:val="24"/>
        </w:rPr>
      </w:pPr>
    </w:p>
    <w:p w:rsidR="00C6458B" w:rsidRDefault="00C6458B">
      <w:pPr>
        <w:ind w:left="120" w:right="284"/>
        <w:rPr>
          <w:rFonts w:ascii="Calibri" w:eastAsia="Calibri" w:hAnsi="Calibri" w:cs="Calibri"/>
          <w:spacing w:val="-1"/>
          <w:sz w:val="24"/>
          <w:szCs w:val="24"/>
        </w:rPr>
      </w:pPr>
    </w:p>
    <w:p w:rsidR="000A4A9F" w:rsidRDefault="00C6458B">
      <w:pPr>
        <w:ind w:left="120" w:right="28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a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gu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 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 all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 xml:space="preserve">s. In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lar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ain as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no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 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.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. 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m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lici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C6458B" w:rsidRPr="00C6458B" w:rsidRDefault="00C6458B">
      <w:pPr>
        <w:ind w:left="120" w:right="284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10"/>
        </w:numPr>
        <w:tabs>
          <w:tab w:val="left" w:pos="820"/>
        </w:tabs>
        <w:spacing w:before="14"/>
        <w:ind w:right="207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  <w:u w:val="single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si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 xml:space="preserve">d 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b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ss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un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W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G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?</w:t>
      </w:r>
      <w:r w:rsidRPr="00C6458B">
        <w:rPr>
          <w:rFonts w:ascii="Calibri" w:eastAsia="Calibri" w:hAnsi="Calibri" w:cs="Calibri"/>
          <w:spacing w:val="50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W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/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r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d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m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g fact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r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(s)?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d</w:t>
      </w:r>
      <w:r w:rsidRPr="00C6458B">
        <w:rPr>
          <w:rFonts w:ascii="Calibri" w:eastAsia="Calibri" w:hAnsi="Calibri" w:cs="Calibri"/>
          <w:sz w:val="24"/>
          <w:szCs w:val="24"/>
        </w:rPr>
        <w:t>raft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dd</w:t>
      </w:r>
      <w:r w:rsidRPr="00C6458B">
        <w:rPr>
          <w:rFonts w:ascii="Calibri" w:eastAsia="Calibri" w:hAnsi="Calibri" w:cs="Calibri"/>
          <w:sz w:val="24"/>
          <w:szCs w:val="24"/>
        </w:rPr>
        <w:t>ress,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ered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ss- </w:t>
      </w:r>
      <w:proofErr w:type="gramStart"/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k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proofErr w:type="gramEnd"/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Ex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h 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ssf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ity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(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C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G,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1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 xml:space="preserve"> WG,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SS</w:t>
      </w:r>
      <w:r w:rsidRPr="00C6458B">
        <w:rPr>
          <w:rFonts w:ascii="Calibri" w:eastAsia="Calibri" w:hAnsi="Calibri" w:cs="Calibri"/>
          <w:sz w:val="24"/>
          <w:szCs w:val="24"/>
        </w:rPr>
        <w:t>A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J</w:t>
      </w:r>
      <w:r w:rsidRPr="00C6458B">
        <w:rPr>
          <w:rFonts w:ascii="Calibri" w:eastAsia="Calibri" w:hAnsi="Calibri" w:cs="Calibri"/>
          <w:sz w:val="24"/>
          <w:szCs w:val="24"/>
        </w:rPr>
        <w:t>IG)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cri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ical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1</w:t>
      </w:r>
      <w:r w:rsidRPr="00C6458B">
        <w:rPr>
          <w:rFonts w:ascii="Calibri" w:eastAsia="Calibri" w:hAnsi="Calibri" w:cs="Calibri"/>
          <w:sz w:val="24"/>
          <w:szCs w:val="24"/>
        </w:rPr>
        <w:t xml:space="preserve">. </w:t>
      </w:r>
      <w:proofErr w:type="gramStart"/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he</w:t>
      </w:r>
      <w:proofErr w:type="gram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art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 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 xml:space="preserve">. </w:t>
      </w:r>
      <w:proofErr w:type="gramStart"/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proofErr w:type="gramEnd"/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re 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2</w:t>
      </w:r>
      <w:r w:rsidRPr="00C6458B">
        <w:rPr>
          <w:rFonts w:ascii="Calibri" w:eastAsia="Calibri" w:hAnsi="Calibri" w:cs="Calibri"/>
          <w:sz w:val="24"/>
          <w:szCs w:val="24"/>
        </w:rPr>
        <w:t>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gramStart"/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proofErr w:type="gramEnd"/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 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with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ir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wn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Fu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op</w:t>
      </w:r>
      <w:r w:rsidRPr="00C6458B">
        <w:rPr>
          <w:rFonts w:ascii="Calibri" w:eastAsia="Calibri" w:hAnsi="Calibri" w:cs="Calibri"/>
          <w:sz w:val="24"/>
          <w:szCs w:val="24"/>
        </w:rPr>
        <w:t xml:space="preserve">ic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clear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-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cts.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mp</w:t>
      </w:r>
      <w:r w:rsidRPr="00C6458B">
        <w:rPr>
          <w:rFonts w:ascii="Calibri" w:eastAsia="Calibri" w:hAnsi="Calibri" w:cs="Calibri"/>
          <w:sz w:val="24"/>
          <w:szCs w:val="24"/>
        </w:rPr>
        <w:t>lies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 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all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 xml:space="preserve">C’s.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al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lies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a 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cili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ism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all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rt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WG.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in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s.</w:t>
      </w:r>
    </w:p>
    <w:p w:rsidR="00C6458B" w:rsidRPr="00C6458B" w:rsidRDefault="00C6458B" w:rsidP="00C6458B">
      <w:pPr>
        <w:pStyle w:val="ListParagraph"/>
        <w:tabs>
          <w:tab w:val="left" w:pos="820"/>
        </w:tabs>
        <w:spacing w:before="14"/>
        <w:ind w:left="1200" w:right="207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10"/>
        </w:numPr>
        <w:tabs>
          <w:tab w:val="left" w:pos="820"/>
        </w:tabs>
        <w:spacing w:before="12"/>
        <w:ind w:right="10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P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u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s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d s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p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ss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-c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mm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un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WG</w:t>
      </w:r>
      <w:r w:rsidRPr="00C6458B">
        <w:rPr>
          <w:rFonts w:ascii="Calibri" w:eastAsia="Calibri" w:hAnsi="Calibri" w:cs="Calibri"/>
          <w:sz w:val="24"/>
          <w:szCs w:val="24"/>
        </w:rPr>
        <w:t>: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Each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AN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’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its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wn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j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in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 it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can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lici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se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licies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er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es.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raft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CWG’s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dd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ly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(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cWG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 xml:space="preserve"> 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lic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a CWG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lace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).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ld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licit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ccWG</w:t>
      </w:r>
      <w:proofErr w:type="spellEnd"/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(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C’s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er).</w:t>
      </w:r>
    </w:p>
    <w:p w:rsidR="00C6458B" w:rsidRPr="00C6458B" w:rsidRDefault="00C6458B" w:rsidP="00C6458B">
      <w:pPr>
        <w:tabs>
          <w:tab w:val="left" w:pos="820"/>
        </w:tabs>
        <w:spacing w:before="12"/>
        <w:ind w:right="104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10"/>
        </w:numPr>
        <w:tabs>
          <w:tab w:val="left" w:pos="820"/>
        </w:tabs>
        <w:spacing w:before="12"/>
        <w:ind w:right="419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  <w:u w:val="single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u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b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v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ered in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ar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er?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er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n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nd 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du</w:t>
      </w:r>
      <w:r w:rsidRPr="00C6458B">
        <w:rPr>
          <w:rFonts w:ascii="Calibri" w:eastAsia="Calibri" w:hAnsi="Calibri" w:cs="Calibri"/>
          <w:sz w:val="24"/>
          <w:szCs w:val="24"/>
        </w:rPr>
        <w:t>res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oup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 xml:space="preserve">re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z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 xml:space="preserve">iffer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ov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ts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(i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er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al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eci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).</w:t>
      </w:r>
    </w:p>
    <w:p w:rsidR="00C6458B" w:rsidRPr="00C6458B" w:rsidRDefault="00C6458B" w:rsidP="00C6458B">
      <w:pPr>
        <w:tabs>
          <w:tab w:val="left" w:pos="820"/>
        </w:tabs>
        <w:spacing w:before="12"/>
        <w:ind w:right="419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10"/>
        </w:numPr>
        <w:tabs>
          <w:tab w:val="left" w:pos="820"/>
        </w:tabs>
        <w:spacing w:before="15"/>
        <w:ind w:right="243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D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ecis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m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aki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 xml:space="preserve">g 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b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un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cils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Ad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v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ry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m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it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ee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>s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.</w:t>
      </w:r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m to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all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cils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es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ill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tically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ov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ccW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G</w:t>
      </w:r>
      <w:r w:rsidRPr="00C6458B">
        <w:rPr>
          <w:rFonts w:ascii="Calibri" w:eastAsia="Calibri" w:hAnsi="Calibri" w:cs="Calibri"/>
          <w:sz w:val="24"/>
          <w:szCs w:val="24"/>
        </w:rPr>
        <w:t>’s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>. Ex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n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(s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e 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ette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m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J</w:t>
      </w:r>
      <w:r w:rsidRPr="00C6458B">
        <w:rPr>
          <w:rFonts w:ascii="Calibri" w:eastAsia="Calibri" w:hAnsi="Calibri" w:cs="Calibri"/>
          <w:sz w:val="24"/>
          <w:szCs w:val="24"/>
        </w:rPr>
        <w:t>IG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AN</w:t>
      </w:r>
      <w:r w:rsidRPr="00C6458B">
        <w:rPr>
          <w:rFonts w:ascii="Calibri" w:eastAsia="Calibri" w:hAnsi="Calibri" w:cs="Calibri"/>
          <w:sz w:val="24"/>
          <w:szCs w:val="24"/>
        </w:rPr>
        <w:t>N 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ard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f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proofErr w:type="gramStart"/>
      <w:r w:rsidRPr="00C6458B">
        <w:rPr>
          <w:rFonts w:ascii="Calibri" w:eastAsia="Calibri" w:hAnsi="Calibri" w:cs="Calibri"/>
          <w:sz w:val="24"/>
          <w:szCs w:val="24"/>
        </w:rPr>
        <w:t xml:space="preserve">)  </w:t>
      </w:r>
      <w:r w:rsidRPr="00C6458B">
        <w:rPr>
          <w:rFonts w:ascii="Calibri" w:eastAsia="Calibri" w:hAnsi="Calibri" w:cs="Calibri"/>
          <w:spacing w:val="45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proofErr w:type="gramEnd"/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ry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les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d</w:t>
      </w:r>
      <w:r w:rsidRPr="00C6458B">
        <w:rPr>
          <w:rFonts w:ascii="Calibri" w:eastAsia="Calibri" w:hAnsi="Calibri" w:cs="Calibri"/>
          <w:sz w:val="24"/>
          <w:szCs w:val="24"/>
        </w:rPr>
        <w:t>eal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ith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 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It 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ld also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z w:val="24"/>
          <w:szCs w:val="24"/>
        </w:rPr>
        <w:t xml:space="preserve">ill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 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m a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wo</w:t>
      </w:r>
      <w:r w:rsidRPr="00C6458B">
        <w:rPr>
          <w:rFonts w:ascii="Calibri" w:eastAsia="Calibri" w:hAnsi="Calibri" w:cs="Calibri"/>
          <w:sz w:val="24"/>
          <w:szCs w:val="24"/>
        </w:rPr>
        <w:t>rki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p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ila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C6458B">
        <w:rPr>
          <w:rFonts w:ascii="Calibri" w:eastAsia="Calibri" w:hAnsi="Calibri" w:cs="Calibri"/>
          <w:sz w:val="24"/>
          <w:szCs w:val="24"/>
        </w:rPr>
        <w:t>ral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f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ciliati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m.</w:t>
      </w:r>
    </w:p>
    <w:p w:rsidR="00C6458B" w:rsidRDefault="00C6458B">
      <w:pPr>
        <w:tabs>
          <w:tab w:val="left" w:pos="820"/>
        </w:tabs>
        <w:spacing w:before="11" w:line="260" w:lineRule="exact"/>
        <w:ind w:left="839" w:right="416" w:hanging="360"/>
        <w:rPr>
          <w:sz w:val="24"/>
          <w:szCs w:val="24"/>
        </w:rPr>
      </w:pPr>
    </w:p>
    <w:p w:rsidR="00C6458B" w:rsidRDefault="00C6458B" w:rsidP="00C6458B">
      <w:pPr>
        <w:pStyle w:val="ListParagraph"/>
        <w:numPr>
          <w:ilvl w:val="0"/>
          <w:numId w:val="10"/>
        </w:numPr>
        <w:tabs>
          <w:tab w:val="left" w:pos="820"/>
        </w:tabs>
        <w:spacing w:before="11" w:line="260" w:lineRule="exact"/>
        <w:ind w:right="416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  <w:u w:val="single"/>
        </w:rPr>
        <w:t>Cl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u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re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WG.</w:t>
      </w:r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dd</w:t>
      </w:r>
      <w:r w:rsidRPr="00C6458B">
        <w:rPr>
          <w:rFonts w:ascii="Calibri" w:eastAsia="Calibri" w:hAnsi="Calibri" w:cs="Calibri"/>
          <w:sz w:val="24"/>
          <w:szCs w:val="24"/>
        </w:rPr>
        <w:t>ressed in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les.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w</w:t>
      </w:r>
      <w:r w:rsidRPr="00C6458B">
        <w:rPr>
          <w:rFonts w:ascii="Calibri" w:eastAsia="Calibri" w:hAnsi="Calibri" w:cs="Calibri"/>
          <w:sz w:val="24"/>
          <w:szCs w:val="24"/>
        </w:rPr>
        <w:t>ill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pp</w:t>
      </w:r>
      <w:r w:rsidRPr="00C6458B">
        <w:rPr>
          <w:rFonts w:ascii="Calibri" w:eastAsia="Calibri" w:hAnsi="Calibri" w:cs="Calibri"/>
          <w:sz w:val="24"/>
          <w:szCs w:val="24"/>
        </w:rPr>
        <w:t>en if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he 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’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nd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?</w:t>
      </w:r>
    </w:p>
    <w:p w:rsidR="00C6458B" w:rsidRPr="00C6458B" w:rsidRDefault="00C6458B" w:rsidP="00C6458B">
      <w:pPr>
        <w:tabs>
          <w:tab w:val="left" w:pos="820"/>
        </w:tabs>
        <w:spacing w:before="11" w:line="260" w:lineRule="exact"/>
        <w:ind w:right="416"/>
        <w:rPr>
          <w:rFonts w:ascii="Calibri" w:eastAsia="Calibri" w:hAnsi="Calibri" w:cs="Calibri"/>
          <w:sz w:val="24"/>
          <w:szCs w:val="24"/>
        </w:rPr>
      </w:pPr>
    </w:p>
    <w:p w:rsidR="00C6458B" w:rsidRPr="00C6458B" w:rsidRDefault="00C6458B" w:rsidP="00C6458B">
      <w:pPr>
        <w:tabs>
          <w:tab w:val="left" w:pos="820"/>
        </w:tabs>
        <w:spacing w:before="11" w:line="260" w:lineRule="exact"/>
        <w:ind w:right="416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10"/>
        </w:numPr>
        <w:tabs>
          <w:tab w:val="left" w:pos="820"/>
        </w:tabs>
        <w:spacing w:before="11" w:line="260" w:lineRule="exact"/>
        <w:ind w:right="416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  <w:u w:val="single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ev</w:t>
      </w:r>
      <w:r w:rsidRPr="00C6458B">
        <w:rPr>
          <w:rFonts w:ascii="Calibri" w:eastAsia="Calibri" w:hAnsi="Calibri" w:cs="Calibri"/>
          <w:spacing w:val="-3"/>
          <w:sz w:val="24"/>
          <w:szCs w:val="24"/>
          <w:u w:val="single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o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h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p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n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  <w:u w:val="single"/>
        </w:rPr>
        <w:t>p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  <w:u w:val="single"/>
        </w:rPr>
        <w:t>e</w:t>
      </w:r>
      <w:r w:rsidRPr="00C6458B">
        <w:rPr>
          <w:rFonts w:ascii="Calibri" w:eastAsia="Calibri" w:hAnsi="Calibri" w:cs="Calibri"/>
          <w:sz w:val="24"/>
          <w:szCs w:val="24"/>
          <w:u w:val="single"/>
        </w:rPr>
        <w:t>s.</w:t>
      </w:r>
      <w:r w:rsidRPr="00C6458B">
        <w:rPr>
          <w:rFonts w:ascii="Calibri" w:eastAsia="Calibri" w:hAnsi="Calibri" w:cs="Calibri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ug</w:t>
      </w:r>
      <w:r w:rsidRPr="00C6458B">
        <w:rPr>
          <w:rFonts w:ascii="Calibri" w:eastAsia="Calibri" w:hAnsi="Calibri" w:cs="Calibri"/>
          <w:sz w:val="24"/>
          <w:szCs w:val="24"/>
        </w:rPr>
        <w:t>h 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rati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,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on </w:t>
      </w:r>
      <w:r w:rsidRPr="00C6458B">
        <w:rPr>
          <w:rFonts w:ascii="Calibri" w:eastAsia="Calibri" w:hAnsi="Calibri" w:cs="Calibri"/>
          <w:sz w:val="24"/>
          <w:szCs w:val="24"/>
        </w:rPr>
        <w:t>a 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gu</w:t>
      </w:r>
      <w:r w:rsidRPr="00C6458B">
        <w:rPr>
          <w:rFonts w:ascii="Calibri" w:eastAsia="Calibri" w:hAnsi="Calibri" w:cs="Calibri"/>
          <w:sz w:val="24"/>
          <w:szCs w:val="24"/>
        </w:rPr>
        <w:t xml:space="preserve">lar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asis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ld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cl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a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gu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in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tain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re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ta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ility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es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cia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ces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es.</w:t>
      </w:r>
    </w:p>
    <w:p w:rsidR="000A4A9F" w:rsidRPr="00C6458B" w:rsidRDefault="000A4A9F">
      <w:pPr>
        <w:spacing w:before="11" w:line="260" w:lineRule="exact"/>
        <w:rPr>
          <w:sz w:val="24"/>
          <w:szCs w:val="24"/>
        </w:rPr>
      </w:pPr>
    </w:p>
    <w:p w:rsidR="000A4A9F" w:rsidRDefault="00C6458B">
      <w:pPr>
        <w:ind w:left="100" w:right="174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ld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 xml:space="preserve">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ri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t are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v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 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te</w:t>
      </w:r>
      <w:r w:rsidRPr="00C6458B">
        <w:rPr>
          <w:rFonts w:ascii="Calibri" w:eastAsia="Calibri" w:hAnsi="Calibri" w:cs="Calibri"/>
          <w:sz w:val="24"/>
          <w:szCs w:val="24"/>
        </w:rPr>
        <w:t>rs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z w:val="24"/>
          <w:szCs w:val="24"/>
        </w:rPr>
        <w:t>cWG</w:t>
      </w:r>
      <w:proofErr w:type="spellEnd"/>
      <w:r w:rsidRPr="00C6458B">
        <w:rPr>
          <w:rFonts w:ascii="Calibri" w:eastAsia="Calibri" w:hAnsi="Calibri" w:cs="Calibri"/>
          <w:sz w:val="24"/>
          <w:szCs w:val="24"/>
        </w:rPr>
        <w:t xml:space="preserve"> in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ich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proofErr w:type="spellStart"/>
      <w:r w:rsidRPr="00C6458B">
        <w:rPr>
          <w:rFonts w:ascii="Calibri" w:eastAsia="Calibri" w:hAnsi="Calibri" w:cs="Calibri"/>
          <w:sz w:val="24"/>
          <w:szCs w:val="24"/>
        </w:rPr>
        <w:t>cc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NS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proofErr w:type="spellEnd"/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is</w:t>
      </w:r>
      <w:r w:rsidRPr="00C6458B"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ng</w:t>
      </w:r>
      <w:r w:rsidRPr="00C6458B">
        <w:rPr>
          <w:rFonts w:ascii="Calibri" w:eastAsia="Calibri" w:hAnsi="Calibri" w:cs="Calibri"/>
          <w:sz w:val="24"/>
          <w:szCs w:val="24"/>
        </w:rPr>
        <w:t>:</w:t>
      </w:r>
    </w:p>
    <w:p w:rsidR="00C6458B" w:rsidRPr="00C6458B" w:rsidRDefault="00C6458B">
      <w:pPr>
        <w:ind w:left="100" w:right="174"/>
        <w:rPr>
          <w:rFonts w:ascii="Calibri" w:eastAsia="Calibri" w:hAnsi="Calibri" w:cs="Calibri"/>
          <w:sz w:val="24"/>
          <w:szCs w:val="24"/>
        </w:rPr>
      </w:pPr>
    </w:p>
    <w:p w:rsidR="000A4A9F" w:rsidRDefault="00C6458B" w:rsidP="00C6458B">
      <w:pPr>
        <w:pStyle w:val="ListParagraph"/>
        <w:numPr>
          <w:ilvl w:val="0"/>
          <w:numId w:val="11"/>
        </w:numPr>
        <w:spacing w:before="14"/>
        <w:ind w:right="778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 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z w:val="24"/>
          <w:szCs w:val="24"/>
        </w:rPr>
        <w:t>ay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no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licy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pm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sses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d</w:t>
      </w:r>
      <w:r w:rsidRPr="00C6458B">
        <w:rPr>
          <w:rFonts w:ascii="Calibri" w:eastAsia="Calibri" w:hAnsi="Calibri" w:cs="Calibri"/>
          <w:sz w:val="24"/>
          <w:szCs w:val="24"/>
        </w:rPr>
        <w:t>efi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ed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er IC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AN</w:t>
      </w:r>
      <w:r w:rsidRPr="00C6458B">
        <w:rPr>
          <w:rFonts w:ascii="Calibri" w:eastAsia="Calibri" w:hAnsi="Calibri" w:cs="Calibri"/>
          <w:sz w:val="24"/>
          <w:szCs w:val="24"/>
        </w:rPr>
        <w:t xml:space="preserve">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B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la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w</w:t>
      </w:r>
      <w:r w:rsidRPr="00C6458B">
        <w:rPr>
          <w:rFonts w:ascii="Calibri" w:eastAsia="Calibri" w:hAnsi="Calibri" w:cs="Calibri"/>
          <w:sz w:val="24"/>
          <w:szCs w:val="24"/>
        </w:rPr>
        <w:t>s.</w:t>
      </w:r>
    </w:p>
    <w:p w:rsidR="00C6458B" w:rsidRPr="00C6458B" w:rsidRDefault="00C6458B" w:rsidP="00C6458B">
      <w:pPr>
        <w:pStyle w:val="ListParagraph"/>
        <w:spacing w:before="14"/>
        <w:ind w:left="1180" w:right="778"/>
        <w:rPr>
          <w:rFonts w:ascii="Calibri" w:eastAsia="Calibri" w:hAnsi="Calibri" w:cs="Calibri"/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11"/>
        </w:numPr>
        <w:spacing w:before="10"/>
        <w:ind w:right="937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z w:val="24"/>
          <w:szCs w:val="24"/>
        </w:rPr>
        <w:t>Cr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ss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om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un</w:t>
      </w:r>
      <w:r w:rsidRPr="00C6458B">
        <w:rPr>
          <w:rFonts w:ascii="Calibri" w:eastAsia="Calibri" w:hAnsi="Calibri" w:cs="Calibri"/>
          <w:sz w:val="24"/>
          <w:szCs w:val="24"/>
        </w:rPr>
        <w:t xml:space="preserve">ity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pu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m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b</w:t>
      </w:r>
      <w:r w:rsidRPr="00C6458B">
        <w:rPr>
          <w:rFonts w:ascii="Calibri" w:eastAsia="Calibri" w:hAnsi="Calibri" w:cs="Calibri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 xml:space="preserve">ken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 xml:space="preserve">an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x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ssi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 t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z w:val="24"/>
          <w:szCs w:val="24"/>
        </w:rPr>
        <w:t xml:space="preserve">e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artici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p</w:t>
      </w:r>
      <w:r w:rsidRPr="00C6458B">
        <w:rPr>
          <w:rFonts w:ascii="Calibri" w:eastAsia="Calibri" w:hAnsi="Calibri" w:cs="Calibri"/>
          <w:sz w:val="24"/>
          <w:szCs w:val="24"/>
        </w:rPr>
        <w:t>ati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 xml:space="preserve">g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O’s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 xml:space="preserve">r 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’</w:t>
      </w:r>
      <w:r w:rsidRPr="00C6458B">
        <w:rPr>
          <w:rFonts w:ascii="Calibri" w:eastAsia="Calibri" w:hAnsi="Calibri" w:cs="Calibri"/>
          <w:sz w:val="24"/>
          <w:szCs w:val="24"/>
        </w:rPr>
        <w:t>s.</w:t>
      </w:r>
    </w:p>
    <w:p w:rsidR="00C6458B" w:rsidRDefault="00C6458B">
      <w:pPr>
        <w:spacing w:before="12"/>
        <w:ind w:left="460"/>
        <w:rPr>
          <w:sz w:val="24"/>
          <w:szCs w:val="24"/>
        </w:rPr>
      </w:pPr>
    </w:p>
    <w:p w:rsidR="000A4A9F" w:rsidRPr="00C6458B" w:rsidRDefault="00C6458B" w:rsidP="00C6458B">
      <w:pPr>
        <w:pStyle w:val="ListParagraph"/>
        <w:numPr>
          <w:ilvl w:val="0"/>
          <w:numId w:val="11"/>
        </w:numPr>
        <w:spacing w:before="12"/>
        <w:rPr>
          <w:rFonts w:ascii="Calibri" w:eastAsia="Calibri" w:hAnsi="Calibri" w:cs="Calibri"/>
          <w:sz w:val="24"/>
          <w:szCs w:val="24"/>
        </w:rPr>
      </w:pPr>
      <w:r w:rsidRPr="00C6458B">
        <w:rPr>
          <w:rFonts w:ascii="Calibri" w:eastAsia="Calibri" w:hAnsi="Calibri" w:cs="Calibri"/>
          <w:spacing w:val="-1"/>
          <w:sz w:val="24"/>
          <w:szCs w:val="24"/>
        </w:rPr>
        <w:t>S</w:t>
      </w:r>
      <w:r w:rsidRPr="00C6458B">
        <w:rPr>
          <w:rFonts w:ascii="Calibri" w:eastAsia="Calibri" w:hAnsi="Calibri" w:cs="Calibri"/>
          <w:sz w:val="24"/>
          <w:szCs w:val="24"/>
        </w:rPr>
        <w:t>Os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/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h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u</w:t>
      </w:r>
      <w:r w:rsidRPr="00C6458B">
        <w:rPr>
          <w:rFonts w:ascii="Calibri" w:eastAsia="Calibri" w:hAnsi="Calibri" w:cs="Calibri"/>
          <w:sz w:val="24"/>
          <w:szCs w:val="24"/>
        </w:rPr>
        <w:t xml:space="preserve">ld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c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mm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z w:val="24"/>
          <w:szCs w:val="24"/>
        </w:rPr>
        <w:t>t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t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me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l</w:t>
      </w:r>
      <w:r w:rsidRPr="00C6458B">
        <w:rPr>
          <w:rFonts w:ascii="Calibri" w:eastAsia="Calibri" w:hAnsi="Calibri" w:cs="Calibri"/>
          <w:sz w:val="24"/>
          <w:szCs w:val="24"/>
        </w:rPr>
        <w:t>y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r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ev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w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d fi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ali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z</w:t>
      </w:r>
      <w:r w:rsidRPr="00C6458B">
        <w:rPr>
          <w:rFonts w:ascii="Calibri" w:eastAsia="Calibri" w:hAnsi="Calibri" w:cs="Calibri"/>
          <w:sz w:val="24"/>
          <w:szCs w:val="24"/>
        </w:rPr>
        <w:t>i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g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z w:val="24"/>
          <w:szCs w:val="24"/>
        </w:rPr>
        <w:t>f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z w:val="24"/>
          <w:szCs w:val="24"/>
        </w:rPr>
        <w:t>cti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-1"/>
          <w:sz w:val="24"/>
          <w:szCs w:val="24"/>
        </w:rPr>
        <w:t>n</w:t>
      </w:r>
      <w:r w:rsidRPr="00C6458B">
        <w:rPr>
          <w:rFonts w:ascii="Calibri" w:eastAsia="Calibri" w:hAnsi="Calibri" w:cs="Calibri"/>
          <w:sz w:val="24"/>
          <w:szCs w:val="24"/>
        </w:rPr>
        <w:t>s</w:t>
      </w:r>
      <w:r w:rsidRPr="00C6458B">
        <w:rPr>
          <w:rFonts w:ascii="Calibri" w:eastAsia="Calibri" w:hAnsi="Calibri" w:cs="Calibri"/>
          <w:spacing w:val="-2"/>
          <w:sz w:val="24"/>
          <w:szCs w:val="24"/>
        </w:rPr>
        <w:t xml:space="preserve"> t</w:t>
      </w:r>
      <w:r w:rsidRPr="00C6458B">
        <w:rPr>
          <w:rFonts w:ascii="Calibri" w:eastAsia="Calibri" w:hAnsi="Calibri" w:cs="Calibri"/>
          <w:sz w:val="24"/>
          <w:szCs w:val="24"/>
        </w:rPr>
        <w:t>o</w:t>
      </w:r>
      <w:r w:rsidRPr="00C6458B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vo</w:t>
      </w:r>
      <w:r w:rsidRPr="00C6458B">
        <w:rPr>
          <w:rFonts w:ascii="Calibri" w:eastAsia="Calibri" w:hAnsi="Calibri" w:cs="Calibri"/>
          <w:sz w:val="24"/>
          <w:szCs w:val="24"/>
        </w:rPr>
        <w:t xml:space="preserve">id </w:t>
      </w:r>
      <w:r w:rsidRPr="00C6458B">
        <w:rPr>
          <w:rFonts w:ascii="Calibri" w:eastAsia="Calibri" w:hAnsi="Calibri" w:cs="Calibri"/>
          <w:spacing w:val="-3"/>
          <w:sz w:val="24"/>
          <w:szCs w:val="24"/>
        </w:rPr>
        <w:t>d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e</w:t>
      </w:r>
      <w:r w:rsidRPr="00C6458B">
        <w:rPr>
          <w:rFonts w:ascii="Calibri" w:eastAsia="Calibri" w:hAnsi="Calibri" w:cs="Calibri"/>
          <w:sz w:val="24"/>
          <w:szCs w:val="24"/>
        </w:rPr>
        <w:t>la</w:t>
      </w:r>
      <w:r w:rsidRPr="00C6458B">
        <w:rPr>
          <w:rFonts w:ascii="Calibri" w:eastAsia="Calibri" w:hAnsi="Calibri" w:cs="Calibri"/>
          <w:spacing w:val="1"/>
          <w:sz w:val="24"/>
          <w:szCs w:val="24"/>
        </w:rPr>
        <w:t>y</w:t>
      </w:r>
      <w:r w:rsidRPr="00C6458B">
        <w:rPr>
          <w:rFonts w:ascii="Calibri" w:eastAsia="Calibri" w:hAnsi="Calibri" w:cs="Calibri"/>
          <w:sz w:val="24"/>
          <w:szCs w:val="24"/>
        </w:rPr>
        <w:t>s.</w:t>
      </w:r>
    </w:p>
    <w:sectPr w:rsidR="000A4A9F" w:rsidRPr="00C6458B">
      <w:footerReference w:type="default" r:id="rId8"/>
      <w:pgSz w:w="12240" w:h="15840"/>
      <w:pgMar w:top="1380" w:right="1700" w:bottom="280" w:left="1700" w:header="0" w:footer="767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6458B">
      <w:r>
        <w:separator/>
      </w:r>
    </w:p>
  </w:endnote>
  <w:endnote w:type="continuationSeparator" w:id="0">
    <w:p w:rsidR="00000000" w:rsidRDefault="00C6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0A4A9F" w:rsidRDefault="00C6458B">
    <w:pPr>
      <w:spacing w:line="200" w:lineRule="exact"/>
    </w:pPr>
    <w: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513.25pt;margin-top:742.6pt;width:10.6pt;height:14pt;z-index:-251658752;mso-position-horizontal-relative:page;mso-position-vertical-relative:page" filled="f" stroked="f">
          <v:textbox inset="0,0,0,0">
            <w:txbxContent>
              <w:p w:rsidR="000A4A9F" w:rsidRDefault="00C6458B">
                <w:pPr>
                  <w:spacing w:line="260" w:lineRule="exact"/>
                  <w:ind w:left="4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fldChar w:fldCharType="begin"/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mbria" w:eastAsia="Cambria" w:hAnsi="Cambria" w:cs="Cambria"/>
                    <w:noProof/>
                    <w:sz w:val="24"/>
                    <w:szCs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6458B">
      <w:r>
        <w:separator/>
      </w:r>
    </w:p>
  </w:footnote>
  <w:footnote w:type="continuationSeparator" w:id="0">
    <w:p w:rsidR="00000000" w:rsidRDefault="00C6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A8E"/>
    <w:multiLevelType w:val="hybridMultilevel"/>
    <w:tmpl w:val="89AE6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712EE"/>
    <w:multiLevelType w:val="hybridMultilevel"/>
    <w:tmpl w:val="F21CD6B6"/>
    <w:lvl w:ilvl="0" w:tplc="04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>
    <w:nsid w:val="0E83644F"/>
    <w:multiLevelType w:val="hybridMultilevel"/>
    <w:tmpl w:val="FA402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333A72"/>
    <w:multiLevelType w:val="hybridMultilevel"/>
    <w:tmpl w:val="D3D06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70A48"/>
    <w:multiLevelType w:val="hybridMultilevel"/>
    <w:tmpl w:val="58E6C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C734F"/>
    <w:multiLevelType w:val="hybridMultilevel"/>
    <w:tmpl w:val="D10E8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3207DE"/>
    <w:multiLevelType w:val="multilevel"/>
    <w:tmpl w:val="23D61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492967BB"/>
    <w:multiLevelType w:val="hybridMultilevel"/>
    <w:tmpl w:val="1F1CD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F37800"/>
    <w:multiLevelType w:val="hybridMultilevel"/>
    <w:tmpl w:val="EBFE3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E7125E"/>
    <w:multiLevelType w:val="hybridMultilevel"/>
    <w:tmpl w:val="CBC4C4AA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>
    <w:nsid w:val="7C1F0960"/>
    <w:multiLevelType w:val="hybridMultilevel"/>
    <w:tmpl w:val="AC5CB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7"/>
  </w:num>
  <w:num w:numId="7">
    <w:abstractNumId w:val="10"/>
  </w:num>
  <w:num w:numId="8">
    <w:abstractNumId w:val="4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hdrShapeDefaults>
    <o:shapedefaults v:ext="edit" spidmax="102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4A9F"/>
    <w:rsid w:val="000A4A9F"/>
    <w:rsid w:val="00C6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645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1405</Words>
  <Characters>8010</Characters>
  <Application>Microsoft Macintosh Word</Application>
  <DocSecurity>0</DocSecurity>
  <Lines>66</Lines>
  <Paragraphs>18</Paragraphs>
  <ScaleCrop>false</ScaleCrop>
  <Company>ICANN</Company>
  <LinksUpToDate>false</LinksUpToDate>
  <CharactersWithSpaces>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 Wong</cp:lastModifiedBy>
  <cp:revision>2</cp:revision>
  <dcterms:created xsi:type="dcterms:W3CDTF">2013-11-10T16:33:00Z</dcterms:created>
  <dcterms:modified xsi:type="dcterms:W3CDTF">2013-11-10T16:33:00Z</dcterms:modified>
</cp:coreProperties>
</file>